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59875" w14:textId="77777777" w:rsidR="006E39C7" w:rsidRPr="002B2B02" w:rsidRDefault="006E39C7" w:rsidP="006E39C7">
      <w:pPr>
        <w:keepNext/>
        <w:ind w:left="1800" w:right="2232"/>
        <w:jc w:val="center"/>
        <w:outlineLvl w:val="0"/>
        <w:rPr>
          <w:b/>
          <w:sz w:val="24"/>
        </w:rPr>
      </w:pPr>
      <w:bookmarkStart w:id="0" w:name="_Toc226284074"/>
      <w:bookmarkStart w:id="1" w:name="_Toc309994237"/>
      <w:r w:rsidRPr="002B2B02">
        <w:rPr>
          <w:b/>
          <w:sz w:val="24"/>
        </w:rPr>
        <w:t>PROJEKTI</w:t>
      </w:r>
      <w:r w:rsidR="002E1AAF">
        <w:rPr>
          <w:b/>
          <w:sz w:val="24"/>
        </w:rPr>
        <w:t>- JA OBJEKTI</w:t>
      </w:r>
      <w:r w:rsidRPr="002B2B02">
        <w:rPr>
          <w:b/>
          <w:sz w:val="24"/>
        </w:rPr>
        <w:t>JUHI CV</w:t>
      </w:r>
      <w:bookmarkEnd w:id="0"/>
      <w:bookmarkEnd w:id="1"/>
    </w:p>
    <w:p w14:paraId="0AA6672C" w14:textId="77777777" w:rsidR="006E39C7" w:rsidRPr="002B2B02" w:rsidRDefault="006E39C7" w:rsidP="006E39C7">
      <w:pPr>
        <w:rPr>
          <w:iCs/>
          <w:sz w:val="24"/>
          <w:szCs w:val="24"/>
        </w:rPr>
      </w:pPr>
    </w:p>
    <w:p w14:paraId="2CD0ABF9" w14:textId="77777777" w:rsidR="006E39C7" w:rsidRPr="002B2B02" w:rsidRDefault="006E39C7" w:rsidP="006E39C7">
      <w:pPr>
        <w:tabs>
          <w:tab w:val="left" w:pos="567"/>
          <w:tab w:val="left" w:pos="5529"/>
        </w:tabs>
        <w:rPr>
          <w:sz w:val="24"/>
          <w:szCs w:val="24"/>
        </w:rPr>
      </w:pPr>
    </w:p>
    <w:p w14:paraId="5C6230A5" w14:textId="7BD240D3" w:rsidR="006E39C7" w:rsidRPr="007B631C" w:rsidRDefault="006E39C7" w:rsidP="006E39C7">
      <w:pPr>
        <w:tabs>
          <w:tab w:val="left" w:pos="567"/>
          <w:tab w:val="left" w:pos="5529"/>
        </w:tabs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>Eesnimi:</w:t>
      </w:r>
      <w:r w:rsidR="00643F91">
        <w:rPr>
          <w:sz w:val="24"/>
          <w:szCs w:val="24"/>
          <w:lang w:val="et-EE"/>
        </w:rPr>
        <w:t xml:space="preserve"> </w:t>
      </w:r>
      <w:r w:rsidR="00843AC8">
        <w:rPr>
          <w:sz w:val="24"/>
          <w:szCs w:val="24"/>
          <w:lang w:val="et-EE"/>
        </w:rPr>
        <w:t>Mihkel</w:t>
      </w:r>
      <w:r w:rsidRPr="007B631C">
        <w:rPr>
          <w:sz w:val="24"/>
          <w:szCs w:val="24"/>
          <w:u w:val="single"/>
          <w:lang w:val="et-EE"/>
        </w:rPr>
        <w:tab/>
      </w:r>
    </w:p>
    <w:p w14:paraId="3DF104D4" w14:textId="6DDD5EFE" w:rsidR="006E39C7" w:rsidRPr="007B631C" w:rsidRDefault="006E39C7" w:rsidP="006E39C7">
      <w:pPr>
        <w:tabs>
          <w:tab w:val="left" w:pos="567"/>
          <w:tab w:val="left" w:pos="5529"/>
        </w:tabs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>Perekonnanimi:</w:t>
      </w:r>
      <w:r w:rsidR="00643F91">
        <w:rPr>
          <w:sz w:val="24"/>
          <w:szCs w:val="24"/>
          <w:lang w:val="et-EE"/>
        </w:rPr>
        <w:t xml:space="preserve"> </w:t>
      </w:r>
      <w:r w:rsidR="00843AC8">
        <w:rPr>
          <w:sz w:val="24"/>
          <w:szCs w:val="24"/>
          <w:lang w:val="et-EE"/>
        </w:rPr>
        <w:t>Pill</w:t>
      </w:r>
      <w:r w:rsidRPr="007B631C">
        <w:rPr>
          <w:sz w:val="24"/>
          <w:szCs w:val="24"/>
          <w:u w:val="single"/>
          <w:lang w:val="et-EE"/>
        </w:rPr>
        <w:tab/>
      </w:r>
    </w:p>
    <w:p w14:paraId="62531F84" w14:textId="50DA2400" w:rsidR="006E39C7" w:rsidRPr="007B631C" w:rsidRDefault="006E39C7" w:rsidP="006E39C7">
      <w:pPr>
        <w:tabs>
          <w:tab w:val="left" w:pos="567"/>
          <w:tab w:val="left" w:pos="5529"/>
        </w:tabs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>Sünniaeg:</w:t>
      </w:r>
      <w:r w:rsidR="00643F91">
        <w:rPr>
          <w:sz w:val="24"/>
          <w:szCs w:val="24"/>
          <w:lang w:val="et-EE"/>
        </w:rPr>
        <w:t xml:space="preserve"> </w:t>
      </w:r>
      <w:r w:rsidR="00843AC8">
        <w:rPr>
          <w:sz w:val="24"/>
          <w:szCs w:val="24"/>
          <w:lang w:val="et-EE"/>
        </w:rPr>
        <w:t>20.05.1991</w:t>
      </w:r>
      <w:r w:rsidRPr="007B631C">
        <w:rPr>
          <w:sz w:val="24"/>
          <w:szCs w:val="24"/>
          <w:u w:val="single"/>
          <w:lang w:val="et-EE"/>
        </w:rPr>
        <w:tab/>
      </w:r>
    </w:p>
    <w:p w14:paraId="29ECF760" w14:textId="77777777" w:rsidR="006E39C7" w:rsidRPr="007B631C" w:rsidRDefault="006E39C7" w:rsidP="006E39C7">
      <w:pPr>
        <w:tabs>
          <w:tab w:val="left" w:pos="567"/>
          <w:tab w:val="left" w:pos="5529"/>
        </w:tabs>
        <w:rPr>
          <w:sz w:val="24"/>
          <w:szCs w:val="24"/>
          <w:lang w:val="et-EE"/>
        </w:rPr>
      </w:pPr>
    </w:p>
    <w:p w14:paraId="02DAF159" w14:textId="77777777" w:rsidR="006E39C7" w:rsidRPr="007B631C" w:rsidRDefault="006E39C7" w:rsidP="006E39C7">
      <w:pPr>
        <w:widowControl/>
        <w:numPr>
          <w:ilvl w:val="0"/>
          <w:numId w:val="20"/>
        </w:numPr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>Haridus:</w:t>
      </w:r>
    </w:p>
    <w:tbl>
      <w:tblPr>
        <w:tblW w:w="936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9"/>
        <w:gridCol w:w="1276"/>
        <w:gridCol w:w="2551"/>
        <w:gridCol w:w="2424"/>
      </w:tblGrid>
      <w:tr w:rsidR="006E39C7" w:rsidRPr="007B631C" w14:paraId="59DC72CF" w14:textId="77777777" w:rsidTr="00843AC8">
        <w:trPr>
          <w:cantSplit/>
          <w:trHeight w:val="475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9A426" w14:textId="77777777" w:rsidR="006E39C7" w:rsidRPr="007B631C" w:rsidRDefault="006E39C7" w:rsidP="00002816">
            <w:pPr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Haridusasutuse nimetus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AFDDB" w14:textId="77777777" w:rsidR="006E39C7" w:rsidRPr="007B631C" w:rsidRDefault="006E39C7" w:rsidP="00002816">
            <w:pPr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Eriala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97FF2" w14:textId="77777777" w:rsidR="006E39C7" w:rsidRPr="007B631C" w:rsidRDefault="006E39C7" w:rsidP="00002816">
            <w:pPr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Haridustase</w:t>
            </w:r>
            <w:r w:rsidRPr="007B631C">
              <w:rPr>
                <w:sz w:val="24"/>
                <w:szCs w:val="24"/>
                <w:vertAlign w:val="superscript"/>
                <w:lang w:val="et-EE"/>
              </w:rPr>
              <w:footnoteReference w:id="1"/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E2208" w14:textId="77777777" w:rsidR="006E39C7" w:rsidRPr="007B631C" w:rsidRDefault="006E39C7" w:rsidP="00002816">
            <w:pPr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Õppimise aeg (alates – kuni)</w:t>
            </w:r>
            <w:r w:rsidRPr="007B631C">
              <w:rPr>
                <w:i/>
                <w:sz w:val="24"/>
                <w:szCs w:val="24"/>
                <w:lang w:val="et-EE"/>
              </w:rPr>
              <w:t xml:space="preserve"> (aasta)</w:t>
            </w:r>
            <w:r w:rsidRPr="007B631C">
              <w:rPr>
                <w:sz w:val="24"/>
                <w:szCs w:val="24"/>
                <w:lang w:val="et-EE"/>
              </w:rPr>
              <w:t xml:space="preserve"> – </w:t>
            </w:r>
            <w:r w:rsidRPr="007B631C">
              <w:rPr>
                <w:i/>
                <w:sz w:val="24"/>
                <w:szCs w:val="24"/>
                <w:lang w:val="et-EE"/>
              </w:rPr>
              <w:t>(aasta)</w:t>
            </w:r>
          </w:p>
        </w:tc>
      </w:tr>
      <w:tr w:rsidR="006E39C7" w:rsidRPr="007B631C" w14:paraId="238A3FB3" w14:textId="77777777" w:rsidTr="00843AC8">
        <w:trPr>
          <w:cantSplit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D4A3C" w14:textId="4431709A" w:rsidR="006E39C7" w:rsidRPr="007B631C" w:rsidRDefault="00843AC8" w:rsidP="00843AC8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Tallinna Tehnikakõrgkool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5D43C" w14:textId="2E54A593" w:rsidR="006E39C7" w:rsidRPr="007B631C" w:rsidRDefault="00843AC8" w:rsidP="00843AC8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Teedeehitus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BE61F" w14:textId="31DA7592" w:rsidR="006E39C7" w:rsidRPr="007B631C" w:rsidRDefault="00843AC8" w:rsidP="00843AC8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Rakenduslik kõrgharidus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83BC7" w14:textId="5CB37957" w:rsidR="006E39C7" w:rsidRPr="007B631C" w:rsidRDefault="00843AC8" w:rsidP="00843AC8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2010-2015</w:t>
            </w:r>
          </w:p>
        </w:tc>
      </w:tr>
      <w:tr w:rsidR="006E39C7" w:rsidRPr="007B631C" w14:paraId="4CD06D31" w14:textId="77777777" w:rsidTr="00843AC8">
        <w:trPr>
          <w:cantSplit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A79FE" w14:textId="77777777" w:rsidR="006E39C7" w:rsidRPr="007B631C" w:rsidRDefault="006E39C7" w:rsidP="00002816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6AF15" w14:textId="77777777" w:rsidR="006E39C7" w:rsidRPr="007B631C" w:rsidRDefault="006E39C7" w:rsidP="00002816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7A01C" w14:textId="77777777" w:rsidR="006E39C7" w:rsidRPr="007B631C" w:rsidRDefault="006E39C7" w:rsidP="00002816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5FFBC" w14:textId="77777777" w:rsidR="006E39C7" w:rsidRPr="007B631C" w:rsidRDefault="006E39C7" w:rsidP="00002816">
            <w:pPr>
              <w:rPr>
                <w:sz w:val="24"/>
                <w:szCs w:val="24"/>
                <w:lang w:val="et-EE"/>
              </w:rPr>
            </w:pPr>
          </w:p>
        </w:tc>
      </w:tr>
    </w:tbl>
    <w:p w14:paraId="72F9DCD9" w14:textId="77777777" w:rsidR="006E39C7" w:rsidRDefault="006E39C7" w:rsidP="006E39C7">
      <w:pPr>
        <w:rPr>
          <w:sz w:val="24"/>
          <w:szCs w:val="24"/>
          <w:lang w:val="et-EE"/>
        </w:rPr>
      </w:pPr>
    </w:p>
    <w:p w14:paraId="769A5635" w14:textId="1A0B3EA5" w:rsidR="00643F91" w:rsidRDefault="00643F91" w:rsidP="006E39C7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Kutsetunnistus: __</w:t>
      </w:r>
      <w:r w:rsidR="00843AC8">
        <w:rPr>
          <w:sz w:val="24"/>
          <w:szCs w:val="24"/>
          <w:lang w:val="et-EE"/>
        </w:rPr>
        <w:t>1</w:t>
      </w:r>
      <w:r w:rsidR="00E05903">
        <w:rPr>
          <w:sz w:val="24"/>
          <w:szCs w:val="24"/>
          <w:lang w:val="et-EE"/>
        </w:rPr>
        <w:t>87290</w:t>
      </w:r>
      <w:r>
        <w:rPr>
          <w:sz w:val="24"/>
          <w:szCs w:val="24"/>
          <w:lang w:val="et-EE"/>
        </w:rPr>
        <w:t>___________</w:t>
      </w:r>
    </w:p>
    <w:p w14:paraId="19EA2651" w14:textId="77777777" w:rsidR="00643F91" w:rsidRPr="007B631C" w:rsidRDefault="00643F91" w:rsidP="006E39C7">
      <w:pPr>
        <w:rPr>
          <w:sz w:val="24"/>
          <w:szCs w:val="24"/>
          <w:lang w:val="et-EE"/>
        </w:rPr>
      </w:pPr>
    </w:p>
    <w:p w14:paraId="46CCBD07" w14:textId="77777777" w:rsidR="006E39C7" w:rsidRPr="007B631C" w:rsidRDefault="006E39C7" w:rsidP="00643F91">
      <w:pPr>
        <w:widowControl/>
        <w:numPr>
          <w:ilvl w:val="0"/>
          <w:numId w:val="20"/>
        </w:numPr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 xml:space="preserve">Töökogemus teede (teeseaduse § </w:t>
      </w:r>
      <w:r w:rsidR="00B31F4E">
        <w:rPr>
          <w:sz w:val="24"/>
          <w:szCs w:val="24"/>
          <w:lang w:val="et-EE"/>
        </w:rPr>
        <w:t>14</w:t>
      </w:r>
      <w:r w:rsidRPr="007B631C">
        <w:rPr>
          <w:sz w:val="24"/>
          <w:szCs w:val="24"/>
          <w:lang w:val="et-EE"/>
        </w:rPr>
        <w:t xml:space="preserve"> mõistes</w:t>
      </w:r>
      <w:r w:rsidR="00643F91">
        <w:rPr>
          <w:sz w:val="24"/>
          <w:szCs w:val="24"/>
          <w:lang w:val="et-EE"/>
        </w:rPr>
        <w:t xml:space="preserve"> </w:t>
      </w:r>
      <w:r w:rsidR="00643F91" w:rsidRPr="00643F91">
        <w:rPr>
          <w:sz w:val="24"/>
          <w:szCs w:val="24"/>
          <w:lang w:val="et-EE"/>
        </w:rPr>
        <w:t>või ehitusseadustiku § 92 lg 5</w:t>
      </w:r>
      <w:r w:rsidRPr="007B631C">
        <w:rPr>
          <w:sz w:val="24"/>
          <w:szCs w:val="24"/>
          <w:lang w:val="et-EE"/>
        </w:rPr>
        <w:t>) ehituse- või remondi valdkonnas: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446"/>
        <w:gridCol w:w="1980"/>
        <w:gridCol w:w="3240"/>
      </w:tblGrid>
      <w:tr w:rsidR="006E39C7" w:rsidRPr="007B631C" w14:paraId="7E8C6ACE" w14:textId="77777777" w:rsidTr="00843AC8">
        <w:tc>
          <w:tcPr>
            <w:tcW w:w="2694" w:type="dxa"/>
            <w:vAlign w:val="center"/>
          </w:tcPr>
          <w:p w14:paraId="377C99F3" w14:textId="77777777" w:rsidR="006E39C7" w:rsidRPr="007B631C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Ettevõtja/organisatsioon</w:t>
            </w:r>
          </w:p>
        </w:tc>
        <w:tc>
          <w:tcPr>
            <w:tcW w:w="1446" w:type="dxa"/>
            <w:vAlign w:val="center"/>
          </w:tcPr>
          <w:p w14:paraId="422AC20A" w14:textId="77777777" w:rsidR="006E39C7" w:rsidRPr="007B631C" w:rsidRDefault="006E39C7" w:rsidP="00002816">
            <w:pPr>
              <w:ind w:left="-102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Ameti-nimetus</w:t>
            </w:r>
          </w:p>
        </w:tc>
        <w:tc>
          <w:tcPr>
            <w:tcW w:w="1980" w:type="dxa"/>
            <w:vAlign w:val="center"/>
          </w:tcPr>
          <w:p w14:paraId="7D62CD66" w14:textId="77777777" w:rsidR="006E39C7" w:rsidRPr="007B631C" w:rsidRDefault="006E39C7" w:rsidP="00002816">
            <w:pPr>
              <w:ind w:left="-108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Tööülesannete kirjeldus</w:t>
            </w:r>
          </w:p>
        </w:tc>
        <w:tc>
          <w:tcPr>
            <w:tcW w:w="3240" w:type="dxa"/>
            <w:vAlign w:val="center"/>
          </w:tcPr>
          <w:p w14:paraId="526EC51A" w14:textId="77777777" w:rsidR="006E39C7" w:rsidRPr="007B631C" w:rsidRDefault="006E39C7" w:rsidP="00002816">
            <w:pPr>
              <w:ind w:left="-108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Töötamise aeg (alates – kuni)</w:t>
            </w:r>
            <w:r w:rsidRPr="007B631C">
              <w:rPr>
                <w:i/>
                <w:iCs/>
                <w:sz w:val="24"/>
                <w:szCs w:val="24"/>
                <w:lang w:val="et-EE"/>
              </w:rPr>
              <w:t xml:space="preserve"> (kuu/aasta) </w:t>
            </w:r>
            <w:r w:rsidRPr="007B631C">
              <w:rPr>
                <w:sz w:val="24"/>
                <w:szCs w:val="24"/>
                <w:lang w:val="et-EE"/>
              </w:rPr>
              <w:t>–</w:t>
            </w:r>
            <w:r w:rsidRPr="007B631C">
              <w:rPr>
                <w:i/>
                <w:iCs/>
                <w:sz w:val="24"/>
                <w:szCs w:val="24"/>
                <w:lang w:val="et-EE"/>
              </w:rPr>
              <w:t xml:space="preserve"> (kuu/aasta)</w:t>
            </w:r>
          </w:p>
        </w:tc>
      </w:tr>
      <w:tr w:rsidR="006E39C7" w:rsidRPr="007B631C" w14:paraId="3684D35C" w14:textId="77777777" w:rsidTr="00843AC8">
        <w:tc>
          <w:tcPr>
            <w:tcW w:w="2694" w:type="dxa"/>
            <w:tcBorders>
              <w:top w:val="single" w:sz="4" w:space="0" w:color="000000"/>
            </w:tcBorders>
          </w:tcPr>
          <w:p w14:paraId="6BEA6468" w14:textId="31B6237E" w:rsidR="006E39C7" w:rsidRPr="007B631C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TREF Nord AS</w:t>
            </w:r>
          </w:p>
        </w:tc>
        <w:tc>
          <w:tcPr>
            <w:tcW w:w="1446" w:type="dxa"/>
            <w:tcBorders>
              <w:top w:val="single" w:sz="4" w:space="0" w:color="000000"/>
            </w:tcBorders>
          </w:tcPr>
          <w:p w14:paraId="1A1AE87D" w14:textId="110FBEAF" w:rsidR="006E39C7" w:rsidRPr="007B631C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Pärnu osakonna juhataja</w:t>
            </w:r>
          </w:p>
        </w:tc>
        <w:tc>
          <w:tcPr>
            <w:tcW w:w="1980" w:type="dxa"/>
            <w:tcBorders>
              <w:top w:val="single" w:sz="4" w:space="0" w:color="000000"/>
            </w:tcBorders>
          </w:tcPr>
          <w:p w14:paraId="1555BCE2" w14:textId="5E5CFE5C" w:rsidR="006E39C7" w:rsidRPr="007B631C" w:rsidRDefault="00617675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Osakonna e</w:t>
            </w:r>
            <w:r w:rsidR="00843AC8" w:rsidRPr="00843AC8">
              <w:rPr>
                <w:sz w:val="24"/>
                <w:szCs w:val="24"/>
                <w:lang w:val="et-EE"/>
              </w:rPr>
              <w:t>hitustegevuse juhtimine</w:t>
            </w:r>
          </w:p>
        </w:tc>
        <w:tc>
          <w:tcPr>
            <w:tcW w:w="3240" w:type="dxa"/>
            <w:tcBorders>
              <w:top w:val="single" w:sz="4" w:space="0" w:color="000000"/>
            </w:tcBorders>
          </w:tcPr>
          <w:p w14:paraId="153BE9CB" w14:textId="23736AD5" w:rsidR="006E39C7" w:rsidRPr="007B631C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2018- tänase päevani</w:t>
            </w:r>
          </w:p>
        </w:tc>
      </w:tr>
      <w:tr w:rsidR="00843AC8" w:rsidRPr="007B631C" w14:paraId="3532E7A7" w14:textId="77777777" w:rsidTr="00843AC8">
        <w:tc>
          <w:tcPr>
            <w:tcW w:w="2694" w:type="dxa"/>
            <w:tcBorders>
              <w:top w:val="single" w:sz="4" w:space="0" w:color="000000"/>
            </w:tcBorders>
          </w:tcPr>
          <w:p w14:paraId="0B888B01" w14:textId="68828106" w:rsidR="00843AC8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TREF Nord AS</w:t>
            </w:r>
          </w:p>
        </w:tc>
        <w:tc>
          <w:tcPr>
            <w:tcW w:w="1446" w:type="dxa"/>
            <w:tcBorders>
              <w:top w:val="single" w:sz="4" w:space="0" w:color="000000"/>
            </w:tcBorders>
          </w:tcPr>
          <w:p w14:paraId="10494A02" w14:textId="5D6440F0" w:rsidR="00843AC8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Objektijuht</w:t>
            </w:r>
          </w:p>
        </w:tc>
        <w:tc>
          <w:tcPr>
            <w:tcW w:w="1980" w:type="dxa"/>
            <w:tcBorders>
              <w:top w:val="single" w:sz="4" w:space="0" w:color="000000"/>
            </w:tcBorders>
          </w:tcPr>
          <w:p w14:paraId="66A8DB62" w14:textId="2B2600BB" w:rsidR="00843AC8" w:rsidRPr="00843AC8" w:rsidRDefault="00843AC8" w:rsidP="00002816">
            <w:pPr>
              <w:rPr>
                <w:sz w:val="24"/>
                <w:szCs w:val="24"/>
                <w:lang w:val="et-EE"/>
              </w:rPr>
            </w:pPr>
            <w:r w:rsidRPr="00843AC8">
              <w:rPr>
                <w:sz w:val="24"/>
                <w:szCs w:val="24"/>
                <w:lang w:val="et-EE"/>
              </w:rPr>
              <w:t>Ehituse objektide juhtimine</w:t>
            </w:r>
            <w:r w:rsidR="00617675">
              <w:rPr>
                <w:sz w:val="24"/>
                <w:szCs w:val="24"/>
                <w:lang w:val="et-EE"/>
              </w:rPr>
              <w:t>, eelarvestamine</w:t>
            </w:r>
          </w:p>
        </w:tc>
        <w:tc>
          <w:tcPr>
            <w:tcW w:w="3240" w:type="dxa"/>
            <w:tcBorders>
              <w:top w:val="single" w:sz="4" w:space="0" w:color="000000"/>
            </w:tcBorders>
          </w:tcPr>
          <w:p w14:paraId="76F52254" w14:textId="0198C943" w:rsidR="00843AC8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2017</w:t>
            </w:r>
          </w:p>
        </w:tc>
      </w:tr>
      <w:tr w:rsidR="00843AC8" w:rsidRPr="007B631C" w14:paraId="148EE145" w14:textId="77777777" w:rsidTr="00843AC8">
        <w:tc>
          <w:tcPr>
            <w:tcW w:w="2694" w:type="dxa"/>
          </w:tcPr>
          <w:p w14:paraId="55E51137" w14:textId="5E1662A0" w:rsidR="00843AC8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Altos teed OÜ</w:t>
            </w:r>
          </w:p>
        </w:tc>
        <w:tc>
          <w:tcPr>
            <w:tcW w:w="1446" w:type="dxa"/>
          </w:tcPr>
          <w:p w14:paraId="4FD243EB" w14:textId="2A309DF5" w:rsidR="00843AC8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Objektijuht</w:t>
            </w:r>
          </w:p>
        </w:tc>
        <w:tc>
          <w:tcPr>
            <w:tcW w:w="1980" w:type="dxa"/>
          </w:tcPr>
          <w:p w14:paraId="50847F83" w14:textId="7C26C40F" w:rsidR="00843AC8" w:rsidRPr="00843AC8" w:rsidRDefault="00843AC8" w:rsidP="00002816">
            <w:pPr>
              <w:rPr>
                <w:sz w:val="24"/>
                <w:szCs w:val="24"/>
                <w:lang w:val="et-EE"/>
              </w:rPr>
            </w:pPr>
            <w:r w:rsidRPr="00843AC8">
              <w:rPr>
                <w:sz w:val="24"/>
                <w:szCs w:val="24"/>
                <w:lang w:val="et-EE"/>
              </w:rPr>
              <w:t>Ehituse objektide juhtimine</w:t>
            </w:r>
            <w:r w:rsidR="00617675">
              <w:rPr>
                <w:sz w:val="24"/>
                <w:szCs w:val="24"/>
                <w:lang w:val="et-EE"/>
              </w:rPr>
              <w:t>,eelarve grupijuht</w:t>
            </w:r>
          </w:p>
        </w:tc>
        <w:tc>
          <w:tcPr>
            <w:tcW w:w="3240" w:type="dxa"/>
          </w:tcPr>
          <w:p w14:paraId="061CA913" w14:textId="7D5D53D8" w:rsidR="00843AC8" w:rsidRPr="007B631C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2016</w:t>
            </w:r>
          </w:p>
        </w:tc>
      </w:tr>
      <w:tr w:rsidR="006E39C7" w:rsidRPr="007B631C" w14:paraId="4ECE44E0" w14:textId="77777777" w:rsidTr="00843AC8">
        <w:tc>
          <w:tcPr>
            <w:tcW w:w="2694" w:type="dxa"/>
          </w:tcPr>
          <w:p w14:paraId="20AD3642" w14:textId="65540D56" w:rsidR="006E39C7" w:rsidRPr="007B631C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Lemminkäinen Eesti AS</w:t>
            </w:r>
          </w:p>
        </w:tc>
        <w:tc>
          <w:tcPr>
            <w:tcW w:w="1446" w:type="dxa"/>
          </w:tcPr>
          <w:p w14:paraId="3007408B" w14:textId="5E373377" w:rsidR="006E39C7" w:rsidRPr="007B631C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Objektijuht</w:t>
            </w:r>
          </w:p>
        </w:tc>
        <w:tc>
          <w:tcPr>
            <w:tcW w:w="1980" w:type="dxa"/>
          </w:tcPr>
          <w:p w14:paraId="2143E1AD" w14:textId="540432F7" w:rsidR="006E39C7" w:rsidRPr="007B631C" w:rsidRDefault="00843AC8" w:rsidP="00002816">
            <w:pPr>
              <w:rPr>
                <w:sz w:val="24"/>
                <w:szCs w:val="24"/>
                <w:lang w:val="et-EE"/>
              </w:rPr>
            </w:pPr>
            <w:r w:rsidRPr="00843AC8">
              <w:rPr>
                <w:sz w:val="24"/>
                <w:szCs w:val="24"/>
                <w:lang w:val="et-EE"/>
              </w:rPr>
              <w:t>Ehituse objektide juhtimine</w:t>
            </w:r>
          </w:p>
        </w:tc>
        <w:tc>
          <w:tcPr>
            <w:tcW w:w="3240" w:type="dxa"/>
          </w:tcPr>
          <w:p w14:paraId="443560C5" w14:textId="4C4633F3" w:rsidR="006E39C7" w:rsidRPr="007B631C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2015</w:t>
            </w:r>
          </w:p>
        </w:tc>
      </w:tr>
      <w:tr w:rsidR="006E39C7" w:rsidRPr="007B631C" w14:paraId="6EB61C74" w14:textId="77777777" w:rsidTr="00843AC8">
        <w:tc>
          <w:tcPr>
            <w:tcW w:w="2694" w:type="dxa"/>
          </w:tcPr>
          <w:p w14:paraId="5A352103" w14:textId="250C065E" w:rsidR="006E39C7" w:rsidRPr="007B631C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Lemminkäinen Eesti AS</w:t>
            </w:r>
          </w:p>
        </w:tc>
        <w:tc>
          <w:tcPr>
            <w:tcW w:w="1446" w:type="dxa"/>
          </w:tcPr>
          <w:p w14:paraId="43404F8C" w14:textId="26163EC3" w:rsidR="006E39C7" w:rsidRPr="007B631C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Tööjuht-teetööline</w:t>
            </w:r>
          </w:p>
        </w:tc>
        <w:tc>
          <w:tcPr>
            <w:tcW w:w="1980" w:type="dxa"/>
          </w:tcPr>
          <w:p w14:paraId="15389770" w14:textId="52E29440" w:rsidR="006E39C7" w:rsidRPr="007B631C" w:rsidRDefault="00843AC8" w:rsidP="00002816">
            <w:pPr>
              <w:rPr>
                <w:sz w:val="24"/>
                <w:szCs w:val="24"/>
                <w:lang w:val="et-EE"/>
              </w:rPr>
            </w:pPr>
            <w:r w:rsidRPr="00843AC8">
              <w:rPr>
                <w:sz w:val="24"/>
                <w:szCs w:val="24"/>
                <w:lang w:val="et-EE"/>
              </w:rPr>
              <w:t>Tööde teostamine ja koordineerimine objektil</w:t>
            </w:r>
          </w:p>
        </w:tc>
        <w:tc>
          <w:tcPr>
            <w:tcW w:w="3240" w:type="dxa"/>
          </w:tcPr>
          <w:p w14:paraId="3716548B" w14:textId="5CDC3371" w:rsidR="006E39C7" w:rsidRPr="007B631C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2014</w:t>
            </w:r>
          </w:p>
        </w:tc>
      </w:tr>
      <w:tr w:rsidR="006E39C7" w:rsidRPr="007B631C" w14:paraId="27680659" w14:textId="77777777" w:rsidTr="00843AC8">
        <w:tc>
          <w:tcPr>
            <w:tcW w:w="2694" w:type="dxa"/>
          </w:tcPr>
          <w:p w14:paraId="5B6E84AD" w14:textId="595D0004" w:rsidR="006E39C7" w:rsidRPr="007B631C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Lemminkäinen Eesti AS</w:t>
            </w:r>
          </w:p>
        </w:tc>
        <w:tc>
          <w:tcPr>
            <w:tcW w:w="1446" w:type="dxa"/>
          </w:tcPr>
          <w:p w14:paraId="39E4C879" w14:textId="6396F331" w:rsidR="006E39C7" w:rsidRPr="007B631C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Teetööline</w:t>
            </w:r>
          </w:p>
        </w:tc>
        <w:tc>
          <w:tcPr>
            <w:tcW w:w="1980" w:type="dxa"/>
          </w:tcPr>
          <w:p w14:paraId="18EBABD1" w14:textId="0521FADB" w:rsidR="006E39C7" w:rsidRPr="007B631C" w:rsidRDefault="00843AC8" w:rsidP="00002816">
            <w:pPr>
              <w:rPr>
                <w:sz w:val="24"/>
                <w:szCs w:val="24"/>
                <w:lang w:val="et-EE"/>
              </w:rPr>
            </w:pPr>
            <w:r w:rsidRPr="00843AC8">
              <w:rPr>
                <w:sz w:val="24"/>
                <w:szCs w:val="24"/>
                <w:lang w:val="et-EE"/>
              </w:rPr>
              <w:t>Objektil teetööde teostamine</w:t>
            </w:r>
          </w:p>
        </w:tc>
        <w:tc>
          <w:tcPr>
            <w:tcW w:w="3240" w:type="dxa"/>
          </w:tcPr>
          <w:p w14:paraId="242B2CF2" w14:textId="04CC2B9A" w:rsidR="006E39C7" w:rsidRPr="007B631C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2012-2013</w:t>
            </w:r>
          </w:p>
        </w:tc>
      </w:tr>
    </w:tbl>
    <w:p w14:paraId="4130F417" w14:textId="77777777" w:rsidR="006E39C7" w:rsidRPr="007B631C" w:rsidRDefault="006E39C7" w:rsidP="006E39C7">
      <w:pPr>
        <w:rPr>
          <w:sz w:val="24"/>
          <w:szCs w:val="24"/>
          <w:lang w:val="et-EE"/>
        </w:rPr>
      </w:pPr>
    </w:p>
    <w:p w14:paraId="0E10E628" w14:textId="47EBB19C" w:rsidR="006E39C7" w:rsidRPr="007B631C" w:rsidRDefault="006E39C7" w:rsidP="006E39C7">
      <w:pPr>
        <w:jc w:val="both"/>
        <w:rPr>
          <w:sz w:val="16"/>
          <w:szCs w:val="24"/>
          <w:lang w:val="et-EE"/>
        </w:rPr>
      </w:pPr>
      <w:r w:rsidRPr="007B631C">
        <w:rPr>
          <w:sz w:val="24"/>
          <w:szCs w:val="24"/>
          <w:lang w:val="et-EE"/>
        </w:rPr>
        <w:t xml:space="preserve">Töökogemus teede (teeseaduse § </w:t>
      </w:r>
      <w:r w:rsidR="00B31F4E">
        <w:rPr>
          <w:sz w:val="24"/>
          <w:szCs w:val="24"/>
          <w:lang w:val="et-EE"/>
        </w:rPr>
        <w:t>14</w:t>
      </w:r>
      <w:r w:rsidRPr="007B631C">
        <w:rPr>
          <w:sz w:val="24"/>
          <w:szCs w:val="24"/>
          <w:lang w:val="et-EE"/>
        </w:rPr>
        <w:t xml:space="preserve"> mõistes</w:t>
      </w:r>
      <w:r w:rsidR="00643F91">
        <w:rPr>
          <w:sz w:val="24"/>
          <w:szCs w:val="24"/>
          <w:lang w:val="et-EE"/>
        </w:rPr>
        <w:t xml:space="preserve"> </w:t>
      </w:r>
      <w:r w:rsidR="00643F91" w:rsidRPr="00643F91">
        <w:rPr>
          <w:sz w:val="24"/>
          <w:szCs w:val="24"/>
          <w:lang w:val="et-EE"/>
        </w:rPr>
        <w:t>või ehitusseadustiku § 92 lg 5</w:t>
      </w:r>
      <w:r w:rsidRPr="007B631C">
        <w:rPr>
          <w:sz w:val="24"/>
          <w:szCs w:val="24"/>
          <w:lang w:val="et-EE"/>
        </w:rPr>
        <w:t xml:space="preserve">) ehituse- või remondi valdkonnas kokku </w:t>
      </w:r>
      <w:r w:rsidR="00617675">
        <w:rPr>
          <w:sz w:val="24"/>
          <w:szCs w:val="24"/>
          <w:lang w:val="et-EE"/>
        </w:rPr>
        <w:t>10</w:t>
      </w:r>
      <w:r w:rsidRPr="007B631C">
        <w:rPr>
          <w:sz w:val="24"/>
          <w:szCs w:val="24"/>
          <w:lang w:val="et-EE"/>
        </w:rPr>
        <w:t xml:space="preserve"> aastat</w:t>
      </w:r>
      <w:r w:rsidRPr="007B631C">
        <w:rPr>
          <w:sz w:val="24"/>
          <w:szCs w:val="24"/>
          <w:vertAlign w:val="superscript"/>
          <w:lang w:val="et-EE"/>
        </w:rPr>
        <w:footnoteReference w:id="2"/>
      </w:r>
      <w:r w:rsidRPr="007B631C">
        <w:rPr>
          <w:sz w:val="24"/>
          <w:szCs w:val="24"/>
          <w:lang w:val="et-EE"/>
        </w:rPr>
        <w:t xml:space="preserve">. </w:t>
      </w:r>
    </w:p>
    <w:p w14:paraId="395A512B" w14:textId="77777777" w:rsidR="006E39C7" w:rsidRPr="007B631C" w:rsidRDefault="006E39C7" w:rsidP="006E39C7">
      <w:pPr>
        <w:rPr>
          <w:sz w:val="24"/>
          <w:szCs w:val="24"/>
          <w:lang w:val="et-EE"/>
        </w:rPr>
      </w:pPr>
    </w:p>
    <w:p w14:paraId="58E8A0C8" w14:textId="77777777" w:rsidR="006E39C7" w:rsidRPr="007B631C" w:rsidRDefault="006E39C7" w:rsidP="00643F91">
      <w:pPr>
        <w:widowControl/>
        <w:numPr>
          <w:ilvl w:val="0"/>
          <w:numId w:val="20"/>
        </w:numPr>
        <w:jc w:val="both"/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 xml:space="preserve">Osalus teede (teeseaduse § </w:t>
      </w:r>
      <w:r w:rsidR="00B31F4E">
        <w:rPr>
          <w:sz w:val="24"/>
          <w:szCs w:val="24"/>
          <w:lang w:val="et-EE"/>
        </w:rPr>
        <w:t>4</w:t>
      </w:r>
      <w:r w:rsidRPr="007B631C">
        <w:rPr>
          <w:sz w:val="24"/>
          <w:szCs w:val="24"/>
          <w:lang w:val="et-EE"/>
        </w:rPr>
        <w:t xml:space="preserve"> mõistes</w:t>
      </w:r>
      <w:r w:rsidR="00643F91" w:rsidRPr="00643F91">
        <w:t xml:space="preserve"> </w:t>
      </w:r>
      <w:r w:rsidR="00643F91" w:rsidRPr="00643F91">
        <w:rPr>
          <w:sz w:val="24"/>
          <w:szCs w:val="24"/>
          <w:lang w:val="et-EE"/>
        </w:rPr>
        <w:t>või ehitusseadustiku § 92 lg 5</w:t>
      </w:r>
      <w:r w:rsidR="00643F91">
        <w:rPr>
          <w:sz w:val="24"/>
          <w:szCs w:val="24"/>
          <w:lang w:val="et-EE"/>
        </w:rPr>
        <w:t xml:space="preserve"> </w:t>
      </w:r>
      <w:r w:rsidRPr="007B631C">
        <w:rPr>
          <w:sz w:val="24"/>
          <w:szCs w:val="24"/>
          <w:lang w:val="et-EE"/>
        </w:rPr>
        <w:t xml:space="preserve">) ehituse- või remondi projektides projektijuhina või objektijuhina viimase </w:t>
      </w:r>
      <w:r w:rsidR="00643F91">
        <w:rPr>
          <w:sz w:val="24"/>
          <w:szCs w:val="24"/>
          <w:lang w:val="et-EE"/>
        </w:rPr>
        <w:t>viie</w:t>
      </w:r>
      <w:r w:rsidRPr="007B631C">
        <w:rPr>
          <w:sz w:val="24"/>
          <w:szCs w:val="24"/>
          <w:lang w:val="et-EE"/>
        </w:rPr>
        <w:t xml:space="preserve"> aasta (</w:t>
      </w:r>
      <w:r w:rsidR="00B31F4E">
        <w:rPr>
          <w:sz w:val="24"/>
          <w:szCs w:val="24"/>
          <w:lang w:val="et-EE"/>
        </w:rPr>
        <w:t>...</w:t>
      </w:r>
      <w:r w:rsidRPr="007B631C">
        <w:rPr>
          <w:sz w:val="24"/>
          <w:szCs w:val="24"/>
          <w:lang w:val="et-EE"/>
        </w:rPr>
        <w:t>/20</w:t>
      </w:r>
      <w:r w:rsidR="00B31F4E">
        <w:rPr>
          <w:sz w:val="24"/>
          <w:szCs w:val="24"/>
          <w:lang w:val="et-EE"/>
        </w:rPr>
        <w:t>...</w:t>
      </w:r>
      <w:r w:rsidRPr="007B631C">
        <w:rPr>
          <w:sz w:val="24"/>
          <w:szCs w:val="24"/>
          <w:lang w:val="et-EE"/>
        </w:rPr>
        <w:t>–</w:t>
      </w:r>
      <w:r w:rsidR="00B31F4E">
        <w:rPr>
          <w:sz w:val="24"/>
          <w:szCs w:val="24"/>
          <w:lang w:val="et-EE"/>
        </w:rPr>
        <w:t>...</w:t>
      </w:r>
      <w:r w:rsidRPr="007B631C">
        <w:rPr>
          <w:sz w:val="24"/>
          <w:szCs w:val="24"/>
          <w:lang w:val="et-EE"/>
        </w:rPr>
        <w:t>/20</w:t>
      </w:r>
      <w:r w:rsidR="00B31F4E">
        <w:rPr>
          <w:sz w:val="24"/>
          <w:szCs w:val="24"/>
          <w:lang w:val="et-EE"/>
        </w:rPr>
        <w:t>...</w:t>
      </w:r>
      <w:r w:rsidRPr="007B631C">
        <w:rPr>
          <w:sz w:val="24"/>
          <w:szCs w:val="24"/>
          <w:lang w:val="et-EE"/>
        </w:rPr>
        <w:t>) jooksul: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843"/>
        <w:gridCol w:w="1559"/>
        <w:gridCol w:w="1560"/>
        <w:gridCol w:w="1417"/>
        <w:gridCol w:w="1701"/>
      </w:tblGrid>
      <w:tr w:rsidR="006E39C7" w:rsidRPr="007B631C" w14:paraId="6529A426" w14:textId="77777777" w:rsidTr="00002816">
        <w:tc>
          <w:tcPr>
            <w:tcW w:w="2127" w:type="dxa"/>
            <w:vAlign w:val="center"/>
          </w:tcPr>
          <w:p w14:paraId="6F6D0167" w14:textId="77777777" w:rsidR="006E39C7" w:rsidRPr="007B631C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Projekti nimetus, riigihanke viitenumber (selle olemasolu korral)</w:t>
            </w:r>
          </w:p>
        </w:tc>
        <w:tc>
          <w:tcPr>
            <w:tcW w:w="1843" w:type="dxa"/>
            <w:vAlign w:val="center"/>
          </w:tcPr>
          <w:p w14:paraId="43DBCA13" w14:textId="77777777" w:rsidR="006E39C7" w:rsidRPr="007B631C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Tellija.nimi ja tellija esindaja nimi, kontak-tandmed</w:t>
            </w:r>
          </w:p>
        </w:tc>
        <w:tc>
          <w:tcPr>
            <w:tcW w:w="1559" w:type="dxa"/>
          </w:tcPr>
          <w:p w14:paraId="7A8535B3" w14:textId="77777777" w:rsidR="006E39C7" w:rsidRPr="007B631C" w:rsidRDefault="006E39C7" w:rsidP="00DB69B0">
            <w:pPr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 xml:space="preserve">Projekti maksumus käibe-maksuta </w:t>
            </w:r>
            <w:r w:rsidRPr="007B631C">
              <w:rPr>
                <w:sz w:val="24"/>
                <w:szCs w:val="24"/>
                <w:lang w:val="et-EE"/>
              </w:rPr>
              <w:lastRenderedPageBreak/>
              <w:t>(euro)</w:t>
            </w:r>
          </w:p>
        </w:tc>
        <w:tc>
          <w:tcPr>
            <w:tcW w:w="1560" w:type="dxa"/>
            <w:vAlign w:val="center"/>
          </w:tcPr>
          <w:p w14:paraId="636A0B29" w14:textId="77777777" w:rsidR="006E39C7" w:rsidRPr="007B631C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lastRenderedPageBreak/>
              <w:t xml:space="preserve">Projekti põhinäitajad (katte m², tee pikkus m, </w:t>
            </w:r>
            <w:r w:rsidRPr="007B631C">
              <w:rPr>
                <w:sz w:val="24"/>
                <w:szCs w:val="24"/>
                <w:lang w:val="et-EE"/>
              </w:rPr>
              <w:lastRenderedPageBreak/>
              <w:t>jm)</w:t>
            </w:r>
          </w:p>
        </w:tc>
        <w:tc>
          <w:tcPr>
            <w:tcW w:w="1417" w:type="dxa"/>
            <w:vAlign w:val="center"/>
          </w:tcPr>
          <w:p w14:paraId="763B1CE7" w14:textId="77777777" w:rsidR="006E39C7" w:rsidRPr="007B631C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lastRenderedPageBreak/>
              <w:t xml:space="preserve">Aeg (alates – kuni) </w:t>
            </w:r>
            <w:r w:rsidRPr="007B631C">
              <w:rPr>
                <w:i/>
                <w:iCs/>
                <w:sz w:val="24"/>
                <w:szCs w:val="24"/>
                <w:lang w:val="et-EE"/>
              </w:rPr>
              <w:t>(kuu/aasta)</w:t>
            </w:r>
            <w:r w:rsidRPr="007B631C">
              <w:rPr>
                <w:sz w:val="24"/>
                <w:szCs w:val="24"/>
                <w:lang w:val="et-EE"/>
              </w:rPr>
              <w:t xml:space="preserve"> –</w:t>
            </w:r>
            <w:r w:rsidRPr="007B631C">
              <w:rPr>
                <w:i/>
                <w:iCs/>
                <w:sz w:val="24"/>
                <w:szCs w:val="24"/>
                <w:lang w:val="et-EE"/>
              </w:rPr>
              <w:t xml:space="preserve"> </w:t>
            </w:r>
            <w:r w:rsidRPr="007B631C">
              <w:rPr>
                <w:i/>
                <w:iCs/>
                <w:sz w:val="24"/>
                <w:szCs w:val="24"/>
                <w:lang w:val="et-EE"/>
              </w:rPr>
              <w:lastRenderedPageBreak/>
              <w:t>(kuu/aasta)</w:t>
            </w:r>
          </w:p>
        </w:tc>
        <w:tc>
          <w:tcPr>
            <w:tcW w:w="1701" w:type="dxa"/>
            <w:vAlign w:val="center"/>
          </w:tcPr>
          <w:p w14:paraId="54D0B12B" w14:textId="77777777" w:rsidR="006E39C7" w:rsidRPr="007B631C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lastRenderedPageBreak/>
              <w:t>Tööülesannete kirjeldus</w:t>
            </w:r>
            <w:r w:rsidRPr="007B631C">
              <w:rPr>
                <w:sz w:val="24"/>
                <w:szCs w:val="24"/>
                <w:vertAlign w:val="superscript"/>
                <w:lang w:val="et-EE"/>
              </w:rPr>
              <w:footnoteReference w:id="3"/>
            </w:r>
            <w:r w:rsidRPr="007B631C">
              <w:rPr>
                <w:sz w:val="24"/>
                <w:szCs w:val="24"/>
                <w:lang w:val="et-EE"/>
              </w:rPr>
              <w:t xml:space="preserve"> projektijuhina või </w:t>
            </w:r>
            <w:r w:rsidRPr="007B631C">
              <w:rPr>
                <w:sz w:val="24"/>
                <w:szCs w:val="24"/>
                <w:lang w:val="et-EE"/>
              </w:rPr>
              <w:lastRenderedPageBreak/>
              <w:t>objektijuhina</w:t>
            </w:r>
          </w:p>
        </w:tc>
      </w:tr>
      <w:tr w:rsidR="00617675" w:rsidRPr="007B631C" w14:paraId="5E65F163" w14:textId="77777777" w:rsidTr="00002816">
        <w:tc>
          <w:tcPr>
            <w:tcW w:w="2127" w:type="dxa"/>
          </w:tcPr>
          <w:p w14:paraId="156C09DF" w14:textId="77777777" w:rsidR="00617675" w:rsidRDefault="00617675" w:rsidP="00617675">
            <w:pPr>
              <w:rPr>
                <w:sz w:val="24"/>
                <w:szCs w:val="24"/>
                <w:lang w:val="et-EE"/>
              </w:rPr>
            </w:pPr>
          </w:p>
          <w:p w14:paraId="098B245E" w14:textId="6CC37398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Riigitee nr. 55 Mõisaküla tee rekonstrueerimine</w:t>
            </w:r>
          </w:p>
        </w:tc>
        <w:tc>
          <w:tcPr>
            <w:tcW w:w="1843" w:type="dxa"/>
          </w:tcPr>
          <w:p w14:paraId="21368847" w14:textId="77777777" w:rsidR="00617675" w:rsidRPr="00660398" w:rsidRDefault="00617675" w:rsidP="00617675">
            <w:pPr>
              <w:rPr>
                <w:sz w:val="24"/>
                <w:szCs w:val="24"/>
                <w:lang w:val="et-EE"/>
              </w:rPr>
            </w:pPr>
            <w:r w:rsidRPr="00660398">
              <w:rPr>
                <w:sz w:val="24"/>
                <w:szCs w:val="24"/>
                <w:lang w:val="et-EE"/>
              </w:rPr>
              <w:t xml:space="preserve">Maanteeamet,  Pärnu mnt 463a, 10916 Tallinn, </w:t>
            </w:r>
            <w:r>
              <w:rPr>
                <w:sz w:val="24"/>
                <w:szCs w:val="24"/>
                <w:lang w:val="et-EE"/>
              </w:rPr>
              <w:t>Roger Voll</w:t>
            </w:r>
            <w:r w:rsidRPr="00660398">
              <w:rPr>
                <w:sz w:val="24"/>
                <w:szCs w:val="24"/>
                <w:lang w:val="et-EE"/>
              </w:rPr>
              <w:t xml:space="preserve"> </w:t>
            </w:r>
          </w:p>
          <w:p w14:paraId="4416E196" w14:textId="77777777" w:rsidR="00617675" w:rsidRPr="00660398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553 7357</w:t>
            </w:r>
          </w:p>
          <w:p w14:paraId="39FEE677" w14:textId="3CD91082" w:rsidR="00617675" w:rsidRPr="007B631C" w:rsidRDefault="00000000" w:rsidP="00617675">
            <w:pPr>
              <w:rPr>
                <w:sz w:val="24"/>
                <w:szCs w:val="24"/>
                <w:lang w:val="et-EE"/>
              </w:rPr>
            </w:pPr>
            <w:hyperlink r:id="rId8" w:history="1">
              <w:r w:rsidR="00617675" w:rsidRPr="00816B2A">
                <w:rPr>
                  <w:rStyle w:val="Hyperlink"/>
                  <w:sz w:val="24"/>
                  <w:szCs w:val="24"/>
                  <w:lang w:val="et-EE"/>
                </w:rPr>
                <w:t>Roger.Voll@transpordiamet.ee</w:t>
              </w:r>
            </w:hyperlink>
            <w:r w:rsidR="00617675" w:rsidRPr="00660398">
              <w:rPr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1559" w:type="dxa"/>
          </w:tcPr>
          <w:p w14:paraId="6E5B1CF9" w14:textId="77777777" w:rsidR="00617675" w:rsidRDefault="00617675" w:rsidP="00617675">
            <w:pPr>
              <w:jc w:val="center"/>
              <w:rPr>
                <w:sz w:val="24"/>
                <w:szCs w:val="24"/>
                <w:lang w:val="et-EE"/>
              </w:rPr>
            </w:pPr>
          </w:p>
          <w:p w14:paraId="02DC458A" w14:textId="38735CD1" w:rsidR="00617675" w:rsidRPr="007B631C" w:rsidRDefault="00617675" w:rsidP="00617675">
            <w:pPr>
              <w:ind w:left="72"/>
              <w:rPr>
                <w:i/>
                <w:iCs/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1 915 842,56</w:t>
            </w:r>
          </w:p>
        </w:tc>
        <w:tc>
          <w:tcPr>
            <w:tcW w:w="1560" w:type="dxa"/>
          </w:tcPr>
          <w:p w14:paraId="3CBC882E" w14:textId="77777777" w:rsidR="00617675" w:rsidRDefault="00617675" w:rsidP="00617675">
            <w:pPr>
              <w:jc w:val="center"/>
              <w:rPr>
                <w:sz w:val="24"/>
                <w:szCs w:val="24"/>
                <w:lang w:val="et-EE"/>
              </w:rPr>
            </w:pPr>
          </w:p>
          <w:p w14:paraId="27C126C7" w14:textId="77777777" w:rsidR="00617675" w:rsidRPr="00360570" w:rsidRDefault="00617675" w:rsidP="00617675">
            <w:pPr>
              <w:jc w:val="center"/>
              <w:rPr>
                <w:sz w:val="24"/>
                <w:szCs w:val="24"/>
                <w:highlight w:val="yellow"/>
                <w:lang w:val="et-EE"/>
              </w:rPr>
            </w:pPr>
            <w:r w:rsidRPr="00660398">
              <w:rPr>
                <w:sz w:val="24"/>
                <w:szCs w:val="24"/>
                <w:lang w:val="et-EE"/>
              </w:rPr>
              <w:t>Asfaltbetoon</w:t>
            </w:r>
            <w:r>
              <w:rPr>
                <w:sz w:val="24"/>
                <w:szCs w:val="24"/>
                <w:lang w:val="et-EE"/>
              </w:rPr>
              <w:t>-</w:t>
            </w:r>
            <w:r w:rsidRPr="00660398">
              <w:rPr>
                <w:sz w:val="24"/>
                <w:szCs w:val="24"/>
                <w:lang w:val="et-EE"/>
              </w:rPr>
              <w:t>katte ülakihti</w:t>
            </w:r>
          </w:p>
          <w:p w14:paraId="57647E99" w14:textId="37F96082" w:rsidR="00617675" w:rsidRPr="007B631C" w:rsidRDefault="00617675" w:rsidP="00617675">
            <w:pPr>
              <w:ind w:left="72"/>
              <w:rPr>
                <w:i/>
                <w:iCs/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34 726 </w:t>
            </w:r>
            <w:r w:rsidRPr="00660398">
              <w:rPr>
                <w:sz w:val="24"/>
                <w:szCs w:val="24"/>
                <w:lang w:val="et-EE"/>
              </w:rPr>
              <w:t>m</w:t>
            </w:r>
            <w:r>
              <w:rPr>
                <w:sz w:val="24"/>
                <w:szCs w:val="24"/>
                <w:lang w:val="et-EE"/>
              </w:rPr>
              <w:t>², 41 valgustit, 1424m sademeveetrassi</w:t>
            </w:r>
          </w:p>
        </w:tc>
        <w:tc>
          <w:tcPr>
            <w:tcW w:w="1417" w:type="dxa"/>
          </w:tcPr>
          <w:p w14:paraId="74F82840" w14:textId="77777777" w:rsidR="00617675" w:rsidRDefault="00617675" w:rsidP="00617675">
            <w:pPr>
              <w:rPr>
                <w:sz w:val="24"/>
                <w:szCs w:val="24"/>
                <w:lang w:val="et-EE"/>
              </w:rPr>
            </w:pPr>
          </w:p>
          <w:p w14:paraId="6F2D14F6" w14:textId="77777777" w:rsidR="00617675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Mai/2017</w:t>
            </w:r>
            <w:r w:rsidRPr="00660398">
              <w:rPr>
                <w:sz w:val="24"/>
                <w:szCs w:val="24"/>
                <w:lang w:val="et-EE"/>
              </w:rPr>
              <w:t xml:space="preserve">– </w:t>
            </w:r>
            <w:r>
              <w:rPr>
                <w:sz w:val="24"/>
                <w:szCs w:val="24"/>
                <w:lang w:val="et-EE"/>
              </w:rPr>
              <w:t>november/</w:t>
            </w:r>
          </w:p>
          <w:p w14:paraId="455987A7" w14:textId="2F8A08FF" w:rsidR="00617675" w:rsidRPr="007B631C" w:rsidRDefault="00617675" w:rsidP="00617675">
            <w:pPr>
              <w:ind w:left="72"/>
              <w:rPr>
                <w:i/>
                <w:iCs/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2017</w:t>
            </w:r>
          </w:p>
        </w:tc>
        <w:tc>
          <w:tcPr>
            <w:tcW w:w="1701" w:type="dxa"/>
          </w:tcPr>
          <w:p w14:paraId="5D87DA34" w14:textId="77777777" w:rsidR="00617675" w:rsidRDefault="00617675" w:rsidP="00617675">
            <w:pPr>
              <w:rPr>
                <w:sz w:val="24"/>
                <w:szCs w:val="24"/>
                <w:lang w:val="et-EE"/>
              </w:rPr>
            </w:pPr>
          </w:p>
          <w:p w14:paraId="16B5FADF" w14:textId="5B54903E" w:rsidR="00617675" w:rsidRPr="007B631C" w:rsidRDefault="00DB69B0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</w:t>
            </w:r>
            <w:r w:rsidR="00617675">
              <w:rPr>
                <w:sz w:val="24"/>
                <w:szCs w:val="24"/>
                <w:lang w:val="et-EE"/>
              </w:rPr>
              <w:t>bjektijuht</w:t>
            </w:r>
            <w:r>
              <w:rPr>
                <w:sz w:val="24"/>
                <w:szCs w:val="24"/>
                <w:lang w:val="et-EE"/>
              </w:rPr>
              <w:t>, eelarve koostamine, ehitustegevuse juhtimine</w:t>
            </w:r>
          </w:p>
        </w:tc>
      </w:tr>
      <w:tr w:rsidR="00617675" w:rsidRPr="007B631C" w14:paraId="55BF95BC" w14:textId="77777777" w:rsidTr="00002816">
        <w:tc>
          <w:tcPr>
            <w:tcW w:w="2127" w:type="dxa"/>
          </w:tcPr>
          <w:p w14:paraId="07EA3B89" w14:textId="65EF9AD5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proofErr w:type="spellStart"/>
            <w:r w:rsidRPr="008B1842">
              <w:rPr>
                <w:sz w:val="24"/>
                <w:szCs w:val="24"/>
              </w:rPr>
              <w:t>Riigitee</w:t>
            </w:r>
            <w:proofErr w:type="spellEnd"/>
            <w:r w:rsidRPr="008B1842">
              <w:rPr>
                <w:sz w:val="24"/>
                <w:szCs w:val="24"/>
              </w:rPr>
              <w:t xml:space="preserve"> nr. 6 </w:t>
            </w:r>
            <w:proofErr w:type="spellStart"/>
            <w:r w:rsidRPr="008B1842">
              <w:rPr>
                <w:sz w:val="24"/>
                <w:szCs w:val="24"/>
              </w:rPr>
              <w:t>Valga-Uulu</w:t>
            </w:r>
            <w:proofErr w:type="spellEnd"/>
            <w:r w:rsidRPr="008B1842">
              <w:rPr>
                <w:sz w:val="24"/>
                <w:szCs w:val="24"/>
              </w:rPr>
              <w:t xml:space="preserve"> km 69,957-73,890, RH197692</w:t>
            </w:r>
          </w:p>
        </w:tc>
        <w:tc>
          <w:tcPr>
            <w:tcW w:w="1843" w:type="dxa"/>
          </w:tcPr>
          <w:p w14:paraId="3FFA9EB5" w14:textId="3413D411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proofErr w:type="spellStart"/>
            <w:r w:rsidRPr="008B1842">
              <w:rPr>
                <w:sz w:val="24"/>
                <w:szCs w:val="24"/>
              </w:rPr>
              <w:t>Maanteeamet</w:t>
            </w:r>
            <w:proofErr w:type="spellEnd"/>
            <w:r w:rsidRPr="008B1842">
              <w:rPr>
                <w:sz w:val="24"/>
                <w:szCs w:val="24"/>
              </w:rPr>
              <w:t xml:space="preserve">, Sven Savi, </w:t>
            </w:r>
            <w:hyperlink r:id="rId9" w:history="1">
              <w:r w:rsidRPr="008B1842">
                <w:rPr>
                  <w:rStyle w:val="Hyperlink"/>
                  <w:sz w:val="24"/>
                  <w:szCs w:val="24"/>
                </w:rPr>
                <w:t>sven.savi@mnt.ee</w:t>
              </w:r>
            </w:hyperlink>
            <w:r w:rsidRPr="008B18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CA7587A" w14:textId="77BB5F39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 w:rsidRPr="008B1842">
              <w:rPr>
                <w:sz w:val="24"/>
                <w:szCs w:val="24"/>
              </w:rPr>
              <w:t>288</w:t>
            </w:r>
            <w:r>
              <w:rPr>
                <w:sz w:val="24"/>
                <w:szCs w:val="24"/>
              </w:rPr>
              <w:t xml:space="preserve"> </w:t>
            </w:r>
            <w:r w:rsidRPr="008B1842">
              <w:rPr>
                <w:sz w:val="24"/>
                <w:szCs w:val="24"/>
              </w:rPr>
              <w:t>287,84</w:t>
            </w:r>
          </w:p>
        </w:tc>
        <w:tc>
          <w:tcPr>
            <w:tcW w:w="1560" w:type="dxa"/>
          </w:tcPr>
          <w:p w14:paraId="0AFA082E" w14:textId="6A40FFBF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proofErr w:type="spellStart"/>
            <w:r w:rsidRPr="008B1842">
              <w:rPr>
                <w:sz w:val="24"/>
                <w:szCs w:val="24"/>
              </w:rPr>
              <w:t>asfaltkatte</w:t>
            </w:r>
            <w:proofErr w:type="spellEnd"/>
            <w:r w:rsidRPr="008B1842">
              <w:rPr>
                <w:sz w:val="24"/>
                <w:szCs w:val="24"/>
              </w:rPr>
              <w:t xml:space="preserve"> </w:t>
            </w:r>
            <w:proofErr w:type="spellStart"/>
            <w:r w:rsidRPr="008B1842">
              <w:rPr>
                <w:sz w:val="24"/>
                <w:szCs w:val="24"/>
              </w:rPr>
              <w:t>ülakihti</w:t>
            </w:r>
            <w:proofErr w:type="spellEnd"/>
            <w:r w:rsidRPr="008B1842">
              <w:rPr>
                <w:sz w:val="24"/>
                <w:szCs w:val="24"/>
              </w:rPr>
              <w:t xml:space="preserve"> 17700m2</w:t>
            </w:r>
          </w:p>
        </w:tc>
        <w:tc>
          <w:tcPr>
            <w:tcW w:w="1417" w:type="dxa"/>
          </w:tcPr>
          <w:p w14:paraId="3518879B" w14:textId="5AA02DE8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proofErr w:type="spellStart"/>
            <w:r w:rsidRPr="008B1842">
              <w:rPr>
                <w:sz w:val="24"/>
                <w:szCs w:val="24"/>
              </w:rPr>
              <w:t>Juuli</w:t>
            </w:r>
            <w:proofErr w:type="spellEnd"/>
            <w:r w:rsidRPr="008B1842">
              <w:rPr>
                <w:sz w:val="24"/>
                <w:szCs w:val="24"/>
              </w:rPr>
              <w:t xml:space="preserve">- </w:t>
            </w:r>
            <w:proofErr w:type="spellStart"/>
            <w:r w:rsidRPr="008B1842">
              <w:rPr>
                <w:sz w:val="24"/>
                <w:szCs w:val="24"/>
              </w:rPr>
              <w:t>Oktoober</w:t>
            </w:r>
            <w:proofErr w:type="spellEnd"/>
            <w:r w:rsidRPr="008B1842">
              <w:rPr>
                <w:sz w:val="24"/>
                <w:szCs w:val="24"/>
              </w:rPr>
              <w:t xml:space="preserve"> 2018</w:t>
            </w:r>
          </w:p>
        </w:tc>
        <w:tc>
          <w:tcPr>
            <w:tcW w:w="1701" w:type="dxa"/>
          </w:tcPr>
          <w:p w14:paraId="0917164F" w14:textId="43FE64B1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proofErr w:type="spellStart"/>
            <w:r w:rsidRPr="008B1842">
              <w:rPr>
                <w:sz w:val="24"/>
                <w:szCs w:val="24"/>
              </w:rPr>
              <w:t>Objektijuht</w:t>
            </w:r>
            <w:proofErr w:type="spellEnd"/>
            <w:r w:rsidRPr="008B1842">
              <w:rPr>
                <w:sz w:val="24"/>
                <w:szCs w:val="24"/>
              </w:rPr>
              <w:t xml:space="preserve">, </w:t>
            </w:r>
            <w:r w:rsidR="00DB69B0">
              <w:rPr>
                <w:sz w:val="24"/>
                <w:szCs w:val="24"/>
                <w:lang w:val="et-EE"/>
              </w:rPr>
              <w:t xml:space="preserve">eelarve koostamine, </w:t>
            </w:r>
            <w:proofErr w:type="spellStart"/>
            <w:r w:rsidRPr="008B1842">
              <w:rPr>
                <w:sz w:val="24"/>
                <w:szCs w:val="24"/>
              </w:rPr>
              <w:t>ehitustegevuse</w:t>
            </w:r>
            <w:proofErr w:type="spellEnd"/>
            <w:r w:rsidRPr="008B1842">
              <w:rPr>
                <w:sz w:val="24"/>
                <w:szCs w:val="24"/>
              </w:rPr>
              <w:t xml:space="preserve"> </w:t>
            </w:r>
            <w:proofErr w:type="spellStart"/>
            <w:r w:rsidRPr="008B1842">
              <w:rPr>
                <w:sz w:val="24"/>
                <w:szCs w:val="24"/>
              </w:rPr>
              <w:t>juhtimine</w:t>
            </w:r>
            <w:proofErr w:type="spellEnd"/>
          </w:p>
        </w:tc>
      </w:tr>
      <w:tr w:rsidR="00617675" w:rsidRPr="007B631C" w14:paraId="602DD7AF" w14:textId="77777777" w:rsidTr="00002816">
        <w:tc>
          <w:tcPr>
            <w:tcW w:w="2127" w:type="dxa"/>
          </w:tcPr>
          <w:p w14:paraId="0DBA571F" w14:textId="0C91269D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proofErr w:type="spellStart"/>
            <w:r w:rsidRPr="0036377A">
              <w:rPr>
                <w:sz w:val="24"/>
                <w:szCs w:val="24"/>
              </w:rPr>
              <w:t>Riigitee</w:t>
            </w:r>
            <w:proofErr w:type="spellEnd"/>
            <w:r w:rsidRPr="0036377A">
              <w:rPr>
                <w:sz w:val="24"/>
                <w:szCs w:val="24"/>
              </w:rPr>
              <w:t xml:space="preserve"> nr. 6 </w:t>
            </w:r>
            <w:proofErr w:type="spellStart"/>
            <w:r w:rsidRPr="0036377A">
              <w:rPr>
                <w:sz w:val="24"/>
                <w:szCs w:val="24"/>
              </w:rPr>
              <w:t>Valga-Uulu</w:t>
            </w:r>
            <w:proofErr w:type="spellEnd"/>
            <w:r w:rsidRPr="0036377A">
              <w:rPr>
                <w:sz w:val="24"/>
                <w:szCs w:val="24"/>
              </w:rPr>
              <w:t xml:space="preserve"> km 98,716-106,666 ja km 119,267-124,759 RH193645</w:t>
            </w:r>
          </w:p>
        </w:tc>
        <w:tc>
          <w:tcPr>
            <w:tcW w:w="1843" w:type="dxa"/>
          </w:tcPr>
          <w:p w14:paraId="37830896" w14:textId="77777777" w:rsidR="00617675" w:rsidRDefault="00617675" w:rsidP="00617675">
            <w:pPr>
              <w:rPr>
                <w:sz w:val="24"/>
                <w:szCs w:val="24"/>
              </w:rPr>
            </w:pPr>
            <w:proofErr w:type="spellStart"/>
            <w:r w:rsidRPr="0036377A">
              <w:rPr>
                <w:sz w:val="24"/>
                <w:szCs w:val="24"/>
              </w:rPr>
              <w:t>Maanteeamet</w:t>
            </w:r>
            <w:proofErr w:type="spellEnd"/>
            <w:r w:rsidRPr="0036377A">
              <w:rPr>
                <w:sz w:val="24"/>
                <w:szCs w:val="24"/>
              </w:rPr>
              <w:t xml:space="preserve">, Roger </w:t>
            </w:r>
            <w:proofErr w:type="spellStart"/>
            <w:r w:rsidRPr="0036377A">
              <w:rPr>
                <w:sz w:val="24"/>
                <w:szCs w:val="24"/>
              </w:rPr>
              <w:t>Voll</w:t>
            </w:r>
            <w:proofErr w:type="spellEnd"/>
            <w:r w:rsidRPr="0036377A">
              <w:rPr>
                <w:sz w:val="24"/>
                <w:szCs w:val="24"/>
              </w:rPr>
              <w:t xml:space="preserve"> </w:t>
            </w:r>
            <w:hyperlink r:id="rId10" w:history="1">
              <w:r w:rsidRPr="002D074B">
                <w:rPr>
                  <w:rStyle w:val="Hyperlink"/>
                  <w:sz w:val="24"/>
                  <w:szCs w:val="24"/>
                </w:rPr>
                <w:t>roger.voll@mnt.ee</w:t>
              </w:r>
            </w:hyperlink>
          </w:p>
          <w:p w14:paraId="40AD08CB" w14:textId="38ED3B22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 w:rsidRPr="0036377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493726FE" w14:textId="00025CA0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</w:rPr>
              <w:t xml:space="preserve">702 128,00 </w:t>
            </w:r>
          </w:p>
        </w:tc>
        <w:tc>
          <w:tcPr>
            <w:tcW w:w="1560" w:type="dxa"/>
          </w:tcPr>
          <w:p w14:paraId="63DFB08B" w14:textId="75A80E5C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proofErr w:type="spellStart"/>
            <w:r w:rsidRPr="008B1842">
              <w:rPr>
                <w:sz w:val="24"/>
                <w:szCs w:val="24"/>
              </w:rPr>
              <w:t>asfaltkatte</w:t>
            </w:r>
            <w:proofErr w:type="spellEnd"/>
            <w:r w:rsidRPr="008B1842">
              <w:rPr>
                <w:sz w:val="24"/>
                <w:szCs w:val="24"/>
              </w:rPr>
              <w:t xml:space="preserve"> </w:t>
            </w:r>
            <w:proofErr w:type="spellStart"/>
            <w:r w:rsidRPr="008B1842">
              <w:rPr>
                <w:sz w:val="24"/>
                <w:szCs w:val="24"/>
              </w:rPr>
              <w:t>ülakihti</w:t>
            </w:r>
            <w:proofErr w:type="spellEnd"/>
            <w:r w:rsidRPr="008B184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60043</w:t>
            </w:r>
            <w:r w:rsidRPr="008B1842">
              <w:rPr>
                <w:sz w:val="24"/>
                <w:szCs w:val="24"/>
              </w:rPr>
              <w:t>m2</w:t>
            </w:r>
          </w:p>
        </w:tc>
        <w:tc>
          <w:tcPr>
            <w:tcW w:w="1417" w:type="dxa"/>
          </w:tcPr>
          <w:p w14:paraId="1784AF46" w14:textId="4B3BCE04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</w:rPr>
              <w:t>Mai-</w:t>
            </w:r>
            <w:proofErr w:type="spellStart"/>
            <w:r>
              <w:rPr>
                <w:sz w:val="24"/>
                <w:szCs w:val="24"/>
              </w:rPr>
              <w:t>Juuli</w:t>
            </w:r>
            <w:proofErr w:type="spellEnd"/>
            <w:r>
              <w:rPr>
                <w:sz w:val="24"/>
                <w:szCs w:val="24"/>
              </w:rPr>
              <w:t xml:space="preserve"> 2018</w:t>
            </w:r>
          </w:p>
        </w:tc>
        <w:tc>
          <w:tcPr>
            <w:tcW w:w="1701" w:type="dxa"/>
          </w:tcPr>
          <w:p w14:paraId="505B5B20" w14:textId="1169A861" w:rsidR="00617675" w:rsidRDefault="00617675" w:rsidP="0061767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Objektijuht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14:paraId="1D6D4F0E" w14:textId="057EA04F" w:rsidR="00DB69B0" w:rsidRDefault="00DB69B0" w:rsidP="00617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t-EE"/>
              </w:rPr>
              <w:t>eelarve koostamine,</w:t>
            </w:r>
          </w:p>
          <w:p w14:paraId="5844BDAF" w14:textId="5BC3B523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proofErr w:type="spellStart"/>
            <w:r w:rsidRPr="008B1842">
              <w:rPr>
                <w:sz w:val="24"/>
                <w:szCs w:val="24"/>
              </w:rPr>
              <w:t>ehitustegevuse</w:t>
            </w:r>
            <w:proofErr w:type="spellEnd"/>
            <w:r w:rsidRPr="008B1842">
              <w:rPr>
                <w:sz w:val="24"/>
                <w:szCs w:val="24"/>
              </w:rPr>
              <w:t xml:space="preserve"> </w:t>
            </w:r>
            <w:proofErr w:type="spellStart"/>
            <w:r w:rsidRPr="008B1842">
              <w:rPr>
                <w:sz w:val="24"/>
                <w:szCs w:val="24"/>
              </w:rPr>
              <w:t>juhtimine</w:t>
            </w:r>
            <w:proofErr w:type="spellEnd"/>
          </w:p>
        </w:tc>
      </w:tr>
      <w:tr w:rsidR="00617675" w:rsidRPr="007B631C" w14:paraId="441F381C" w14:textId="77777777" w:rsidTr="00002816">
        <w:tc>
          <w:tcPr>
            <w:tcW w:w="2127" w:type="dxa"/>
          </w:tcPr>
          <w:p w14:paraId="59B8511B" w14:textId="7E08E9BC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proofErr w:type="spellStart"/>
            <w:r w:rsidRPr="008B1842">
              <w:rPr>
                <w:sz w:val="24"/>
                <w:szCs w:val="24"/>
              </w:rPr>
              <w:t>Paikuse</w:t>
            </w:r>
            <w:proofErr w:type="spellEnd"/>
            <w:r w:rsidRPr="008B1842">
              <w:rPr>
                <w:sz w:val="24"/>
                <w:szCs w:val="24"/>
              </w:rPr>
              <w:t xml:space="preserve"> </w:t>
            </w:r>
            <w:proofErr w:type="spellStart"/>
            <w:r w:rsidRPr="008B1842">
              <w:rPr>
                <w:sz w:val="24"/>
                <w:szCs w:val="24"/>
              </w:rPr>
              <w:t>osavalla</w:t>
            </w:r>
            <w:proofErr w:type="spellEnd"/>
            <w:r w:rsidRPr="008B1842">
              <w:rPr>
                <w:sz w:val="24"/>
                <w:szCs w:val="24"/>
              </w:rPr>
              <w:t xml:space="preserve"> </w:t>
            </w:r>
            <w:proofErr w:type="spellStart"/>
            <w:r w:rsidRPr="008B1842">
              <w:rPr>
                <w:sz w:val="24"/>
                <w:szCs w:val="24"/>
              </w:rPr>
              <w:t>Rukkilille</w:t>
            </w:r>
            <w:proofErr w:type="spellEnd"/>
            <w:r w:rsidRPr="008B1842">
              <w:rPr>
                <w:sz w:val="24"/>
                <w:szCs w:val="24"/>
              </w:rPr>
              <w:t xml:space="preserve"> </w:t>
            </w:r>
            <w:proofErr w:type="spellStart"/>
            <w:r w:rsidRPr="008B1842">
              <w:rPr>
                <w:sz w:val="24"/>
                <w:szCs w:val="24"/>
              </w:rPr>
              <w:t>tööstusküla</w:t>
            </w:r>
            <w:proofErr w:type="spellEnd"/>
            <w:r w:rsidRPr="008B1842">
              <w:rPr>
                <w:sz w:val="24"/>
                <w:szCs w:val="24"/>
              </w:rPr>
              <w:t xml:space="preserve"> </w:t>
            </w:r>
            <w:proofErr w:type="spellStart"/>
            <w:r w:rsidRPr="008B1842">
              <w:rPr>
                <w:sz w:val="24"/>
                <w:szCs w:val="24"/>
              </w:rPr>
              <w:t>teede</w:t>
            </w:r>
            <w:proofErr w:type="spellEnd"/>
            <w:r w:rsidRPr="008B1842">
              <w:rPr>
                <w:sz w:val="24"/>
                <w:szCs w:val="24"/>
              </w:rPr>
              <w:t xml:space="preserve">- ja </w:t>
            </w:r>
            <w:proofErr w:type="spellStart"/>
            <w:r w:rsidRPr="008B1842">
              <w:rPr>
                <w:sz w:val="24"/>
                <w:szCs w:val="24"/>
              </w:rPr>
              <w:t>tehnovõrkude</w:t>
            </w:r>
            <w:proofErr w:type="spellEnd"/>
            <w:r w:rsidRPr="008B1842">
              <w:rPr>
                <w:sz w:val="24"/>
                <w:szCs w:val="24"/>
              </w:rPr>
              <w:t xml:space="preserve"> </w:t>
            </w:r>
            <w:proofErr w:type="spellStart"/>
            <w:r w:rsidRPr="008B1842">
              <w:rPr>
                <w:sz w:val="24"/>
                <w:szCs w:val="24"/>
              </w:rPr>
              <w:t>ehitamine</w:t>
            </w:r>
            <w:proofErr w:type="spellEnd"/>
            <w:r w:rsidRPr="008B1842">
              <w:rPr>
                <w:sz w:val="24"/>
                <w:szCs w:val="24"/>
              </w:rPr>
              <w:t>, RH1197775</w:t>
            </w:r>
          </w:p>
        </w:tc>
        <w:tc>
          <w:tcPr>
            <w:tcW w:w="1843" w:type="dxa"/>
          </w:tcPr>
          <w:p w14:paraId="36FBD253" w14:textId="77777777" w:rsidR="00617675" w:rsidRPr="008B1842" w:rsidRDefault="00617675" w:rsidP="00617675">
            <w:pPr>
              <w:rPr>
                <w:sz w:val="24"/>
                <w:szCs w:val="24"/>
              </w:rPr>
            </w:pPr>
            <w:r w:rsidRPr="008B1842">
              <w:rPr>
                <w:sz w:val="24"/>
                <w:szCs w:val="24"/>
              </w:rPr>
              <w:t xml:space="preserve">Pärnu </w:t>
            </w:r>
            <w:proofErr w:type="spellStart"/>
            <w:r w:rsidRPr="008B1842">
              <w:rPr>
                <w:sz w:val="24"/>
                <w:szCs w:val="24"/>
              </w:rPr>
              <w:t>Linnavalitsus</w:t>
            </w:r>
            <w:proofErr w:type="spellEnd"/>
            <w:r w:rsidRPr="008B1842">
              <w:rPr>
                <w:sz w:val="24"/>
                <w:szCs w:val="24"/>
              </w:rPr>
              <w:t xml:space="preserve">, </w:t>
            </w:r>
          </w:p>
          <w:p w14:paraId="0F0C4E4E" w14:textId="75C08BE5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 w:rsidRPr="008B1842">
              <w:rPr>
                <w:sz w:val="24"/>
                <w:szCs w:val="24"/>
              </w:rPr>
              <w:t xml:space="preserve">Martin Hollas, </w:t>
            </w:r>
            <w:hyperlink r:id="rId11" w:history="1">
              <w:r w:rsidRPr="008B1842">
                <w:rPr>
                  <w:rStyle w:val="Hyperlink"/>
                  <w:sz w:val="24"/>
                  <w:szCs w:val="24"/>
                </w:rPr>
                <w:t>martin.hollas@parnu.ee</w:t>
              </w:r>
            </w:hyperlink>
            <w:r w:rsidRPr="008B18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6624C37A" w14:textId="76C3D6E9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 w:rsidRPr="008B1842">
              <w:rPr>
                <w:sz w:val="24"/>
                <w:szCs w:val="24"/>
              </w:rPr>
              <w:t>664</w:t>
            </w:r>
            <w:r>
              <w:rPr>
                <w:sz w:val="24"/>
                <w:szCs w:val="24"/>
              </w:rPr>
              <w:t xml:space="preserve"> </w:t>
            </w:r>
            <w:r w:rsidRPr="008B1842">
              <w:rPr>
                <w:sz w:val="24"/>
                <w:szCs w:val="24"/>
              </w:rPr>
              <w:t>336,55</w:t>
            </w:r>
          </w:p>
        </w:tc>
        <w:tc>
          <w:tcPr>
            <w:tcW w:w="1560" w:type="dxa"/>
          </w:tcPr>
          <w:p w14:paraId="2B6C018E" w14:textId="52189943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proofErr w:type="spellStart"/>
            <w:r w:rsidRPr="008B1842">
              <w:rPr>
                <w:sz w:val="24"/>
                <w:szCs w:val="24"/>
              </w:rPr>
              <w:t>asfaltkatte</w:t>
            </w:r>
            <w:proofErr w:type="spellEnd"/>
            <w:r w:rsidRPr="008B1842">
              <w:rPr>
                <w:sz w:val="24"/>
                <w:szCs w:val="24"/>
              </w:rPr>
              <w:t xml:space="preserve"> </w:t>
            </w:r>
            <w:proofErr w:type="spellStart"/>
            <w:r w:rsidRPr="008B1842">
              <w:rPr>
                <w:sz w:val="24"/>
                <w:szCs w:val="24"/>
              </w:rPr>
              <w:t>ülakihti</w:t>
            </w:r>
            <w:proofErr w:type="spellEnd"/>
            <w:r w:rsidRPr="008B1842">
              <w:rPr>
                <w:sz w:val="24"/>
                <w:szCs w:val="24"/>
              </w:rPr>
              <w:t xml:space="preserve"> 859 43 </w:t>
            </w:r>
            <w:proofErr w:type="spellStart"/>
            <w:r w:rsidRPr="008B1842">
              <w:rPr>
                <w:sz w:val="24"/>
                <w:szCs w:val="24"/>
              </w:rPr>
              <w:t>valgustit</w:t>
            </w:r>
            <w:proofErr w:type="spellEnd"/>
            <w:r w:rsidRPr="008B1842">
              <w:rPr>
                <w:sz w:val="24"/>
                <w:szCs w:val="24"/>
              </w:rPr>
              <w:t xml:space="preserve">, 1550m </w:t>
            </w:r>
            <w:proofErr w:type="spellStart"/>
            <w:r w:rsidRPr="008B1842">
              <w:rPr>
                <w:sz w:val="24"/>
                <w:szCs w:val="24"/>
              </w:rPr>
              <w:t>valgusti</w:t>
            </w:r>
            <w:proofErr w:type="spellEnd"/>
            <w:r w:rsidRPr="008B1842">
              <w:rPr>
                <w:sz w:val="24"/>
                <w:szCs w:val="24"/>
              </w:rPr>
              <w:t xml:space="preserve"> </w:t>
            </w:r>
            <w:proofErr w:type="spellStart"/>
            <w:r w:rsidRPr="008B1842">
              <w:rPr>
                <w:sz w:val="24"/>
                <w:szCs w:val="24"/>
              </w:rPr>
              <w:t>kaablit</w:t>
            </w:r>
            <w:proofErr w:type="spellEnd"/>
            <w:r w:rsidRPr="008B1842">
              <w:rPr>
                <w:sz w:val="24"/>
                <w:szCs w:val="24"/>
              </w:rPr>
              <w:t xml:space="preserve">; 1101m </w:t>
            </w:r>
            <w:proofErr w:type="spellStart"/>
            <w:r w:rsidRPr="008B1842">
              <w:rPr>
                <w:sz w:val="24"/>
                <w:szCs w:val="24"/>
              </w:rPr>
              <w:t>veetrassi</w:t>
            </w:r>
            <w:proofErr w:type="spellEnd"/>
            <w:r w:rsidRPr="008B1842">
              <w:rPr>
                <w:sz w:val="24"/>
                <w:szCs w:val="24"/>
              </w:rPr>
              <w:t xml:space="preserve"> </w:t>
            </w:r>
            <w:proofErr w:type="spellStart"/>
            <w:r w:rsidRPr="008B1842">
              <w:rPr>
                <w:sz w:val="24"/>
                <w:szCs w:val="24"/>
              </w:rPr>
              <w:t>ning</w:t>
            </w:r>
            <w:proofErr w:type="spellEnd"/>
            <w:r w:rsidRPr="008B1842">
              <w:rPr>
                <w:sz w:val="24"/>
                <w:szCs w:val="24"/>
              </w:rPr>
              <w:t xml:space="preserve"> 1053m </w:t>
            </w:r>
            <w:proofErr w:type="spellStart"/>
            <w:r w:rsidRPr="008B1842">
              <w:rPr>
                <w:sz w:val="24"/>
                <w:szCs w:val="24"/>
              </w:rPr>
              <w:t>reoveekanalisatsiooni</w:t>
            </w:r>
            <w:proofErr w:type="spellEnd"/>
            <w:r w:rsidRPr="008B1842">
              <w:rPr>
                <w:sz w:val="24"/>
                <w:szCs w:val="24"/>
              </w:rPr>
              <w:t xml:space="preserve">; 4x50m3 </w:t>
            </w:r>
            <w:proofErr w:type="spellStart"/>
            <w:r w:rsidRPr="008B1842">
              <w:rPr>
                <w:sz w:val="24"/>
                <w:szCs w:val="24"/>
              </w:rPr>
              <w:t>tuletõrje</w:t>
            </w:r>
            <w:proofErr w:type="spellEnd"/>
            <w:r w:rsidRPr="008B1842">
              <w:rPr>
                <w:sz w:val="24"/>
                <w:szCs w:val="24"/>
              </w:rPr>
              <w:t xml:space="preserve"> veevõtumahutit4m2,</w:t>
            </w:r>
          </w:p>
        </w:tc>
        <w:tc>
          <w:tcPr>
            <w:tcW w:w="1417" w:type="dxa"/>
          </w:tcPr>
          <w:p w14:paraId="69845D14" w14:textId="14BC797B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 w:rsidRPr="008B1842">
              <w:rPr>
                <w:sz w:val="24"/>
                <w:szCs w:val="24"/>
              </w:rPr>
              <w:t xml:space="preserve">August2018-Mai 2019 </w:t>
            </w:r>
          </w:p>
        </w:tc>
        <w:tc>
          <w:tcPr>
            <w:tcW w:w="1701" w:type="dxa"/>
          </w:tcPr>
          <w:p w14:paraId="44F6C728" w14:textId="77777777" w:rsidR="00DB69B0" w:rsidRDefault="00617675" w:rsidP="00617675">
            <w:pPr>
              <w:rPr>
                <w:sz w:val="24"/>
                <w:szCs w:val="24"/>
              </w:rPr>
            </w:pPr>
            <w:proofErr w:type="spellStart"/>
            <w:r w:rsidRPr="008B1842">
              <w:rPr>
                <w:sz w:val="24"/>
                <w:szCs w:val="24"/>
              </w:rPr>
              <w:t>Projektijuht</w:t>
            </w:r>
            <w:proofErr w:type="spellEnd"/>
            <w:r w:rsidRPr="008B1842">
              <w:rPr>
                <w:sz w:val="24"/>
                <w:szCs w:val="24"/>
              </w:rPr>
              <w:t xml:space="preserve">, </w:t>
            </w:r>
          </w:p>
          <w:p w14:paraId="15F3C6D3" w14:textId="4A432205" w:rsidR="00617675" w:rsidRPr="007B631C" w:rsidRDefault="00DB69B0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eelarve koostamine, </w:t>
            </w:r>
            <w:proofErr w:type="spellStart"/>
            <w:r w:rsidR="00617675" w:rsidRPr="008B1842">
              <w:rPr>
                <w:sz w:val="24"/>
                <w:szCs w:val="24"/>
              </w:rPr>
              <w:t>ehitustegevuse</w:t>
            </w:r>
            <w:proofErr w:type="spellEnd"/>
            <w:r w:rsidR="00617675" w:rsidRPr="008B1842">
              <w:rPr>
                <w:sz w:val="24"/>
                <w:szCs w:val="24"/>
              </w:rPr>
              <w:t xml:space="preserve"> </w:t>
            </w:r>
            <w:proofErr w:type="spellStart"/>
            <w:r w:rsidR="00617675" w:rsidRPr="008B1842">
              <w:rPr>
                <w:sz w:val="24"/>
                <w:szCs w:val="24"/>
              </w:rPr>
              <w:t>juhtimine</w:t>
            </w:r>
            <w:proofErr w:type="spellEnd"/>
          </w:p>
        </w:tc>
      </w:tr>
      <w:tr w:rsidR="00617675" w:rsidRPr="007B631C" w14:paraId="19B27B9D" w14:textId="77777777" w:rsidTr="00002816">
        <w:tc>
          <w:tcPr>
            <w:tcW w:w="2127" w:type="dxa"/>
          </w:tcPr>
          <w:p w14:paraId="31E0409D" w14:textId="4BB24F8E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Riigitee nr. 6 km 98,71-106,666 taastusremont</w:t>
            </w:r>
          </w:p>
        </w:tc>
        <w:tc>
          <w:tcPr>
            <w:tcW w:w="1843" w:type="dxa"/>
          </w:tcPr>
          <w:p w14:paraId="12A2CA50" w14:textId="77777777" w:rsidR="00617675" w:rsidRDefault="00617675" w:rsidP="00617675">
            <w:pPr>
              <w:rPr>
                <w:sz w:val="24"/>
                <w:szCs w:val="24"/>
                <w:lang w:val="et-EE"/>
              </w:rPr>
            </w:pPr>
            <w:r w:rsidRPr="00660398">
              <w:rPr>
                <w:sz w:val="24"/>
                <w:szCs w:val="24"/>
                <w:lang w:val="et-EE"/>
              </w:rPr>
              <w:t>Maanteeamet,  Pärnu mnt 463a, 10916 Tallinn,</w:t>
            </w:r>
          </w:p>
          <w:p w14:paraId="0A381CBB" w14:textId="77777777" w:rsidR="00617675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Ott Joala</w:t>
            </w:r>
          </w:p>
          <w:p w14:paraId="031B8F6C" w14:textId="25B2F838" w:rsidR="00617675" w:rsidRPr="007B631C" w:rsidRDefault="00000000" w:rsidP="00617675">
            <w:pPr>
              <w:rPr>
                <w:sz w:val="24"/>
                <w:szCs w:val="24"/>
                <w:lang w:val="et-EE"/>
              </w:rPr>
            </w:pPr>
            <w:hyperlink r:id="rId12" w:history="1">
              <w:r w:rsidR="00617675" w:rsidRPr="00816B2A">
                <w:rPr>
                  <w:rStyle w:val="Hyperlink"/>
                  <w:sz w:val="24"/>
                  <w:szCs w:val="24"/>
                  <w:lang w:val="et-EE"/>
                </w:rPr>
                <w:t>Ott.Joala@transpordiamet.ee</w:t>
              </w:r>
            </w:hyperlink>
          </w:p>
        </w:tc>
        <w:tc>
          <w:tcPr>
            <w:tcW w:w="1559" w:type="dxa"/>
          </w:tcPr>
          <w:p w14:paraId="5359C12E" w14:textId="5DE93E5B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877 550,18</w:t>
            </w:r>
          </w:p>
        </w:tc>
        <w:tc>
          <w:tcPr>
            <w:tcW w:w="1560" w:type="dxa"/>
          </w:tcPr>
          <w:p w14:paraId="580A03DF" w14:textId="77777777" w:rsidR="00617675" w:rsidRDefault="00617675" w:rsidP="00617675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Asfaltbetoon-katte ülakihti</w:t>
            </w:r>
          </w:p>
          <w:p w14:paraId="3554DC3A" w14:textId="1343618C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 w:rsidRPr="00343077">
              <w:rPr>
                <w:sz w:val="24"/>
                <w:szCs w:val="24"/>
                <w:lang w:val="et-EE"/>
              </w:rPr>
              <w:t>67379 m2</w:t>
            </w:r>
          </w:p>
        </w:tc>
        <w:tc>
          <w:tcPr>
            <w:tcW w:w="1417" w:type="dxa"/>
          </w:tcPr>
          <w:p w14:paraId="1B02020A" w14:textId="77777777" w:rsidR="00617675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Juuli2019/</w:t>
            </w:r>
          </w:p>
          <w:p w14:paraId="37150CBB" w14:textId="77777777" w:rsidR="00617675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Oktoober</w:t>
            </w:r>
          </w:p>
          <w:p w14:paraId="139177BD" w14:textId="3D962645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2019</w:t>
            </w:r>
          </w:p>
        </w:tc>
        <w:tc>
          <w:tcPr>
            <w:tcW w:w="1701" w:type="dxa"/>
          </w:tcPr>
          <w:p w14:paraId="3396036F" w14:textId="77777777" w:rsidR="00DB69B0" w:rsidRDefault="00617675" w:rsidP="00617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t-EE"/>
              </w:rPr>
              <w:t>Projektijuht,</w:t>
            </w:r>
            <w:r w:rsidRPr="008B1842">
              <w:rPr>
                <w:sz w:val="24"/>
                <w:szCs w:val="24"/>
              </w:rPr>
              <w:t xml:space="preserve"> </w:t>
            </w:r>
          </w:p>
          <w:p w14:paraId="4EAB38E5" w14:textId="1D0E80CF" w:rsidR="00617675" w:rsidRPr="007B631C" w:rsidRDefault="00DB69B0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eelarve koostamine, </w:t>
            </w:r>
            <w:proofErr w:type="spellStart"/>
            <w:r w:rsidR="00617675" w:rsidRPr="008B1842">
              <w:rPr>
                <w:sz w:val="24"/>
                <w:szCs w:val="24"/>
              </w:rPr>
              <w:t>ehitustegevuse</w:t>
            </w:r>
            <w:proofErr w:type="spellEnd"/>
            <w:r w:rsidR="00617675" w:rsidRPr="008B1842">
              <w:rPr>
                <w:sz w:val="24"/>
                <w:szCs w:val="24"/>
              </w:rPr>
              <w:t xml:space="preserve"> </w:t>
            </w:r>
            <w:proofErr w:type="spellStart"/>
            <w:r w:rsidR="00617675" w:rsidRPr="008B1842">
              <w:rPr>
                <w:sz w:val="24"/>
                <w:szCs w:val="24"/>
              </w:rPr>
              <w:t>juhtimine</w:t>
            </w:r>
            <w:proofErr w:type="spellEnd"/>
          </w:p>
        </w:tc>
      </w:tr>
      <w:tr w:rsidR="00617675" w:rsidRPr="007B631C" w14:paraId="5E364B6A" w14:textId="77777777" w:rsidTr="00002816">
        <w:tc>
          <w:tcPr>
            <w:tcW w:w="2127" w:type="dxa"/>
          </w:tcPr>
          <w:p w14:paraId="6F3D0861" w14:textId="70B3F2B6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 w:rsidRPr="00343077">
              <w:rPr>
                <w:sz w:val="24"/>
                <w:szCs w:val="24"/>
                <w:lang w:val="et-EE"/>
              </w:rPr>
              <w:t xml:space="preserve">Pärnu linna </w:t>
            </w:r>
            <w:r>
              <w:rPr>
                <w:sz w:val="24"/>
                <w:szCs w:val="24"/>
                <w:lang w:val="et-EE"/>
              </w:rPr>
              <w:t>kõnni- ja sõiduteede</w:t>
            </w:r>
            <w:r w:rsidRPr="00343077">
              <w:rPr>
                <w:sz w:val="24"/>
                <w:szCs w:val="24"/>
                <w:lang w:val="et-EE"/>
              </w:rPr>
              <w:t xml:space="preserve"> remont 20</w:t>
            </w:r>
            <w:r>
              <w:rPr>
                <w:sz w:val="24"/>
                <w:szCs w:val="24"/>
                <w:lang w:val="et-EE"/>
              </w:rPr>
              <w:t>19</w:t>
            </w:r>
            <w:r w:rsidRPr="00343077">
              <w:rPr>
                <w:sz w:val="24"/>
                <w:szCs w:val="24"/>
                <w:lang w:val="et-EE"/>
              </w:rPr>
              <w:t xml:space="preserve"> aastal</w:t>
            </w:r>
          </w:p>
        </w:tc>
        <w:tc>
          <w:tcPr>
            <w:tcW w:w="1843" w:type="dxa"/>
          </w:tcPr>
          <w:p w14:paraId="42732C46" w14:textId="77777777" w:rsidR="00617675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Pärnu Linnavalitsus, Jaak Kanniste</w:t>
            </w:r>
          </w:p>
          <w:p w14:paraId="137762FC" w14:textId="57765285" w:rsidR="00617675" w:rsidRPr="007B631C" w:rsidRDefault="00000000" w:rsidP="00617675">
            <w:pPr>
              <w:rPr>
                <w:sz w:val="24"/>
                <w:szCs w:val="24"/>
                <w:lang w:val="et-EE"/>
              </w:rPr>
            </w:pPr>
            <w:hyperlink r:id="rId13" w:history="1">
              <w:r w:rsidR="00617675" w:rsidRPr="00816B2A">
                <w:rPr>
                  <w:rStyle w:val="Hyperlink"/>
                  <w:sz w:val="24"/>
                  <w:szCs w:val="24"/>
                  <w:lang w:val="et-EE"/>
                </w:rPr>
                <w:t>Jaak.Kanniste@parnu.ee</w:t>
              </w:r>
            </w:hyperlink>
          </w:p>
        </w:tc>
        <w:tc>
          <w:tcPr>
            <w:tcW w:w="1559" w:type="dxa"/>
          </w:tcPr>
          <w:p w14:paraId="661D06D5" w14:textId="71489107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813 526,50</w:t>
            </w:r>
          </w:p>
        </w:tc>
        <w:tc>
          <w:tcPr>
            <w:tcW w:w="1560" w:type="dxa"/>
          </w:tcPr>
          <w:p w14:paraId="07F0BC26" w14:textId="77777777" w:rsidR="00617675" w:rsidRDefault="00617675" w:rsidP="00617675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Asfaltbetoon-katte ülakihti</w:t>
            </w:r>
          </w:p>
          <w:p w14:paraId="029BF672" w14:textId="396EA1FF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46591</w:t>
            </w:r>
            <w:r w:rsidRPr="00343077">
              <w:rPr>
                <w:sz w:val="24"/>
                <w:szCs w:val="24"/>
                <w:lang w:val="et-EE"/>
              </w:rPr>
              <w:t xml:space="preserve"> m2</w:t>
            </w:r>
          </w:p>
        </w:tc>
        <w:tc>
          <w:tcPr>
            <w:tcW w:w="1417" w:type="dxa"/>
          </w:tcPr>
          <w:p w14:paraId="344A1775" w14:textId="64498335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Juuni2019/August2019</w:t>
            </w:r>
          </w:p>
        </w:tc>
        <w:tc>
          <w:tcPr>
            <w:tcW w:w="1701" w:type="dxa"/>
          </w:tcPr>
          <w:p w14:paraId="7DDEC3A2" w14:textId="77777777" w:rsidR="00DB69B0" w:rsidRDefault="00617675" w:rsidP="00617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t-EE"/>
              </w:rPr>
              <w:t>Projekijuht,</w:t>
            </w:r>
            <w:r w:rsidRPr="008B1842">
              <w:rPr>
                <w:sz w:val="24"/>
                <w:szCs w:val="24"/>
              </w:rPr>
              <w:t xml:space="preserve"> </w:t>
            </w:r>
          </w:p>
          <w:p w14:paraId="1972A525" w14:textId="660429BE" w:rsidR="00617675" w:rsidRPr="007B631C" w:rsidRDefault="00DB69B0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eelarve koostamine, </w:t>
            </w:r>
            <w:proofErr w:type="spellStart"/>
            <w:r w:rsidR="00617675" w:rsidRPr="008B1842">
              <w:rPr>
                <w:sz w:val="24"/>
                <w:szCs w:val="24"/>
              </w:rPr>
              <w:t>ehitustegevuse</w:t>
            </w:r>
            <w:proofErr w:type="spellEnd"/>
            <w:r w:rsidR="00617675" w:rsidRPr="008B1842">
              <w:rPr>
                <w:sz w:val="24"/>
                <w:szCs w:val="24"/>
              </w:rPr>
              <w:t xml:space="preserve"> </w:t>
            </w:r>
            <w:proofErr w:type="spellStart"/>
            <w:r w:rsidR="00617675" w:rsidRPr="008B1842">
              <w:rPr>
                <w:sz w:val="24"/>
                <w:szCs w:val="24"/>
              </w:rPr>
              <w:t>juhtimine</w:t>
            </w:r>
            <w:proofErr w:type="spellEnd"/>
          </w:p>
        </w:tc>
      </w:tr>
      <w:tr w:rsidR="00617675" w:rsidRPr="007B631C" w14:paraId="01248777" w14:textId="77777777" w:rsidTr="00002816">
        <w:tc>
          <w:tcPr>
            <w:tcW w:w="2127" w:type="dxa"/>
          </w:tcPr>
          <w:p w14:paraId="63F80C94" w14:textId="4D5F08A4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Tallinna mnt.-J.V. Jannseni ristmiku rekonstrueerimine</w:t>
            </w:r>
          </w:p>
        </w:tc>
        <w:tc>
          <w:tcPr>
            <w:tcW w:w="1843" w:type="dxa"/>
          </w:tcPr>
          <w:p w14:paraId="51DB6334" w14:textId="77777777" w:rsidR="00617675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Pärnu Linnavalitsus, Jaak Kanniste</w:t>
            </w:r>
          </w:p>
          <w:p w14:paraId="3E077942" w14:textId="6879A3BF" w:rsidR="00617675" w:rsidRPr="007B631C" w:rsidRDefault="00000000" w:rsidP="00617675">
            <w:pPr>
              <w:rPr>
                <w:sz w:val="24"/>
                <w:szCs w:val="24"/>
                <w:lang w:val="et-EE"/>
              </w:rPr>
            </w:pPr>
            <w:hyperlink r:id="rId14" w:history="1">
              <w:r w:rsidR="00617675" w:rsidRPr="00816B2A">
                <w:rPr>
                  <w:rStyle w:val="Hyperlink"/>
                  <w:sz w:val="24"/>
                  <w:szCs w:val="24"/>
                  <w:lang w:val="et-EE"/>
                </w:rPr>
                <w:t>Jaak.Kanniste@</w:t>
              </w:r>
              <w:r w:rsidR="00617675" w:rsidRPr="00816B2A">
                <w:rPr>
                  <w:rStyle w:val="Hyperlink"/>
                  <w:sz w:val="24"/>
                  <w:szCs w:val="24"/>
                  <w:lang w:val="et-EE"/>
                </w:rPr>
                <w:lastRenderedPageBreak/>
                <w:t>parnu.ee</w:t>
              </w:r>
            </w:hyperlink>
          </w:p>
        </w:tc>
        <w:tc>
          <w:tcPr>
            <w:tcW w:w="1559" w:type="dxa"/>
          </w:tcPr>
          <w:p w14:paraId="3FC3BD9B" w14:textId="1D8BB8C5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lastRenderedPageBreak/>
              <w:t>1 679 646,13</w:t>
            </w:r>
          </w:p>
        </w:tc>
        <w:tc>
          <w:tcPr>
            <w:tcW w:w="1560" w:type="dxa"/>
          </w:tcPr>
          <w:p w14:paraId="534DBAF9" w14:textId="77777777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</w:tcPr>
          <w:p w14:paraId="143C2401" w14:textId="77777777" w:rsidR="00617675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Oktoober</w:t>
            </w:r>
          </w:p>
          <w:p w14:paraId="680AD03A" w14:textId="623DE3F2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2019/Mai 2020</w:t>
            </w:r>
          </w:p>
        </w:tc>
        <w:tc>
          <w:tcPr>
            <w:tcW w:w="1701" w:type="dxa"/>
          </w:tcPr>
          <w:p w14:paraId="5E9DE2AE" w14:textId="77777777" w:rsidR="00DB69B0" w:rsidRDefault="00617675" w:rsidP="00617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t-EE"/>
              </w:rPr>
              <w:t>Projekijuht,</w:t>
            </w:r>
            <w:r w:rsidRPr="008B1842">
              <w:rPr>
                <w:sz w:val="24"/>
                <w:szCs w:val="24"/>
              </w:rPr>
              <w:t xml:space="preserve"> </w:t>
            </w:r>
          </w:p>
          <w:p w14:paraId="01E31EE2" w14:textId="6A0E0B65" w:rsidR="00617675" w:rsidRPr="007B631C" w:rsidRDefault="00DB69B0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eelarve koostamine, </w:t>
            </w:r>
            <w:proofErr w:type="spellStart"/>
            <w:r w:rsidR="00617675" w:rsidRPr="008B1842">
              <w:rPr>
                <w:sz w:val="24"/>
                <w:szCs w:val="24"/>
              </w:rPr>
              <w:t>ehitustegevuse</w:t>
            </w:r>
            <w:proofErr w:type="spellEnd"/>
            <w:r w:rsidR="00617675" w:rsidRPr="008B1842">
              <w:rPr>
                <w:sz w:val="24"/>
                <w:szCs w:val="24"/>
              </w:rPr>
              <w:t xml:space="preserve"> </w:t>
            </w:r>
            <w:proofErr w:type="spellStart"/>
            <w:r w:rsidR="00617675" w:rsidRPr="008B1842">
              <w:rPr>
                <w:sz w:val="24"/>
                <w:szCs w:val="24"/>
              </w:rPr>
              <w:lastRenderedPageBreak/>
              <w:t>juhtimine</w:t>
            </w:r>
            <w:proofErr w:type="spellEnd"/>
          </w:p>
        </w:tc>
      </w:tr>
      <w:tr w:rsidR="00617675" w:rsidRPr="007B631C" w14:paraId="572DABDF" w14:textId="77777777" w:rsidTr="00002816">
        <w:tc>
          <w:tcPr>
            <w:tcW w:w="2127" w:type="dxa"/>
          </w:tcPr>
          <w:p w14:paraId="716D9F05" w14:textId="7B266C1D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 w:rsidRPr="00343077">
              <w:rPr>
                <w:sz w:val="24"/>
                <w:szCs w:val="24"/>
                <w:lang w:val="et-EE"/>
              </w:rPr>
              <w:lastRenderedPageBreak/>
              <w:t>Pärnu linna linnatänavate teekatete remont 2020 aastal</w:t>
            </w:r>
          </w:p>
        </w:tc>
        <w:tc>
          <w:tcPr>
            <w:tcW w:w="1843" w:type="dxa"/>
          </w:tcPr>
          <w:p w14:paraId="0C0E7E1D" w14:textId="77777777" w:rsidR="00617675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Pärnu Linnavalitsus, Jaak Kanniste</w:t>
            </w:r>
          </w:p>
          <w:p w14:paraId="157A7BE6" w14:textId="2308CF77" w:rsidR="00617675" w:rsidRPr="007B631C" w:rsidRDefault="00000000" w:rsidP="00617675">
            <w:pPr>
              <w:rPr>
                <w:sz w:val="24"/>
                <w:szCs w:val="24"/>
                <w:lang w:val="et-EE"/>
              </w:rPr>
            </w:pPr>
            <w:hyperlink r:id="rId15" w:history="1">
              <w:r w:rsidR="00617675" w:rsidRPr="00816B2A">
                <w:rPr>
                  <w:rStyle w:val="Hyperlink"/>
                  <w:sz w:val="24"/>
                  <w:szCs w:val="24"/>
                  <w:lang w:val="et-EE"/>
                </w:rPr>
                <w:t>Jaak.Kanniste@parnu.ee</w:t>
              </w:r>
            </w:hyperlink>
          </w:p>
        </w:tc>
        <w:tc>
          <w:tcPr>
            <w:tcW w:w="1559" w:type="dxa"/>
          </w:tcPr>
          <w:p w14:paraId="16EFDB62" w14:textId="240BD329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977 920,93</w:t>
            </w:r>
          </w:p>
        </w:tc>
        <w:tc>
          <w:tcPr>
            <w:tcW w:w="1560" w:type="dxa"/>
          </w:tcPr>
          <w:p w14:paraId="74B097F2" w14:textId="77777777" w:rsidR="00617675" w:rsidRDefault="00617675" w:rsidP="00617675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Asfaltbetoon-katte ülakihti</w:t>
            </w:r>
          </w:p>
          <w:p w14:paraId="0ABFF441" w14:textId="35C206C4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79 836,71</w:t>
            </w:r>
            <w:r w:rsidRPr="00343077">
              <w:rPr>
                <w:sz w:val="24"/>
                <w:szCs w:val="24"/>
                <w:lang w:val="et-EE"/>
              </w:rPr>
              <w:t xml:space="preserve"> m2</w:t>
            </w:r>
          </w:p>
        </w:tc>
        <w:tc>
          <w:tcPr>
            <w:tcW w:w="1417" w:type="dxa"/>
          </w:tcPr>
          <w:p w14:paraId="6F8A5DC0" w14:textId="77777777" w:rsidR="00617675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Juuli2020/</w:t>
            </w:r>
          </w:p>
          <w:p w14:paraId="010A1731" w14:textId="2A3B72B5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August 2020</w:t>
            </w:r>
          </w:p>
        </w:tc>
        <w:tc>
          <w:tcPr>
            <w:tcW w:w="1701" w:type="dxa"/>
          </w:tcPr>
          <w:p w14:paraId="75B3ACBD" w14:textId="77777777" w:rsidR="00DB69B0" w:rsidRDefault="00617675" w:rsidP="00617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t-EE"/>
              </w:rPr>
              <w:t>Projektijuht,</w:t>
            </w:r>
            <w:r w:rsidRPr="008B1842">
              <w:rPr>
                <w:sz w:val="24"/>
                <w:szCs w:val="24"/>
              </w:rPr>
              <w:t xml:space="preserve"> </w:t>
            </w:r>
          </w:p>
          <w:p w14:paraId="7B286167" w14:textId="08F6B29E" w:rsidR="00617675" w:rsidRPr="007B631C" w:rsidRDefault="00DB69B0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eelarve koostamine, </w:t>
            </w:r>
            <w:proofErr w:type="spellStart"/>
            <w:r w:rsidR="00617675" w:rsidRPr="008B1842">
              <w:rPr>
                <w:sz w:val="24"/>
                <w:szCs w:val="24"/>
              </w:rPr>
              <w:t>ehitustegevuse</w:t>
            </w:r>
            <w:proofErr w:type="spellEnd"/>
            <w:r w:rsidR="00617675" w:rsidRPr="008B1842">
              <w:rPr>
                <w:sz w:val="24"/>
                <w:szCs w:val="24"/>
              </w:rPr>
              <w:t xml:space="preserve"> </w:t>
            </w:r>
            <w:proofErr w:type="spellStart"/>
            <w:r w:rsidR="00617675" w:rsidRPr="008B1842">
              <w:rPr>
                <w:sz w:val="24"/>
                <w:szCs w:val="24"/>
              </w:rPr>
              <w:t>juhtimine</w:t>
            </w:r>
            <w:proofErr w:type="spellEnd"/>
          </w:p>
        </w:tc>
      </w:tr>
      <w:tr w:rsidR="00617675" w:rsidRPr="007B631C" w14:paraId="7667FE4E" w14:textId="77777777" w:rsidTr="00002816">
        <w:tc>
          <w:tcPr>
            <w:tcW w:w="2127" w:type="dxa"/>
          </w:tcPr>
          <w:p w14:paraId="0E276E58" w14:textId="7D81BD69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 w:rsidRPr="00343077">
              <w:rPr>
                <w:sz w:val="24"/>
                <w:szCs w:val="24"/>
                <w:lang w:val="et-EE"/>
              </w:rPr>
              <w:t>Pärnu linna teekatete remont 202</w:t>
            </w:r>
            <w:r>
              <w:rPr>
                <w:sz w:val="24"/>
                <w:szCs w:val="24"/>
                <w:lang w:val="et-EE"/>
              </w:rPr>
              <w:t>1</w:t>
            </w:r>
            <w:r w:rsidRPr="00343077">
              <w:rPr>
                <w:sz w:val="24"/>
                <w:szCs w:val="24"/>
                <w:lang w:val="et-EE"/>
              </w:rPr>
              <w:t xml:space="preserve"> aastal</w:t>
            </w:r>
          </w:p>
        </w:tc>
        <w:tc>
          <w:tcPr>
            <w:tcW w:w="1843" w:type="dxa"/>
          </w:tcPr>
          <w:p w14:paraId="754C5DB4" w14:textId="77777777" w:rsidR="00617675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Pärnu Linnavalitsus, Jaak Kanniste</w:t>
            </w:r>
          </w:p>
          <w:p w14:paraId="19C0E1C4" w14:textId="0DB3A646" w:rsidR="00617675" w:rsidRPr="007B631C" w:rsidRDefault="00000000" w:rsidP="00617675">
            <w:pPr>
              <w:rPr>
                <w:sz w:val="24"/>
                <w:szCs w:val="24"/>
                <w:lang w:val="et-EE"/>
              </w:rPr>
            </w:pPr>
            <w:hyperlink r:id="rId16" w:history="1">
              <w:r w:rsidR="00617675" w:rsidRPr="00816B2A">
                <w:rPr>
                  <w:rStyle w:val="Hyperlink"/>
                  <w:sz w:val="24"/>
                  <w:szCs w:val="24"/>
                  <w:lang w:val="et-EE"/>
                </w:rPr>
                <w:t>Jaak.Kanniste@parnu.ee</w:t>
              </w:r>
            </w:hyperlink>
          </w:p>
        </w:tc>
        <w:tc>
          <w:tcPr>
            <w:tcW w:w="1559" w:type="dxa"/>
          </w:tcPr>
          <w:p w14:paraId="17A1CDBC" w14:textId="3FFE83DA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321 076,14</w:t>
            </w:r>
          </w:p>
        </w:tc>
        <w:tc>
          <w:tcPr>
            <w:tcW w:w="1560" w:type="dxa"/>
          </w:tcPr>
          <w:p w14:paraId="2215136B" w14:textId="77777777" w:rsidR="00617675" w:rsidRDefault="00617675" w:rsidP="00617675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Asfaltbetoon-katte ülakihti</w:t>
            </w:r>
          </w:p>
          <w:p w14:paraId="1D96C5D1" w14:textId="77777777" w:rsidR="00617675" w:rsidRDefault="00617675" w:rsidP="00617675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19462,85</w:t>
            </w:r>
            <w:r w:rsidRPr="00343077">
              <w:rPr>
                <w:sz w:val="24"/>
                <w:szCs w:val="24"/>
                <w:lang w:val="et-EE"/>
              </w:rPr>
              <w:t xml:space="preserve"> m2</w:t>
            </w:r>
          </w:p>
          <w:p w14:paraId="3C2FA384" w14:textId="77777777" w:rsidR="00617675" w:rsidRDefault="00617675" w:rsidP="00617675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Freesimised</w:t>
            </w:r>
          </w:p>
          <w:p w14:paraId="0AA0C876" w14:textId="77777777" w:rsidR="00617675" w:rsidRDefault="00617675" w:rsidP="00617675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19462,85</w:t>
            </w:r>
            <w:r w:rsidRPr="00343077">
              <w:rPr>
                <w:sz w:val="24"/>
                <w:szCs w:val="24"/>
                <w:lang w:val="et-EE"/>
              </w:rPr>
              <w:t xml:space="preserve"> m2</w:t>
            </w:r>
          </w:p>
          <w:p w14:paraId="355E5B3F" w14:textId="77777777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</w:tcPr>
          <w:p w14:paraId="7FDF5155" w14:textId="5537119C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Mai2021/September 2021</w:t>
            </w:r>
          </w:p>
        </w:tc>
        <w:tc>
          <w:tcPr>
            <w:tcW w:w="1701" w:type="dxa"/>
          </w:tcPr>
          <w:p w14:paraId="588CF05B" w14:textId="77777777" w:rsidR="00DB69B0" w:rsidRDefault="00617675" w:rsidP="00617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t-EE"/>
              </w:rPr>
              <w:t>Projektijuht,</w:t>
            </w:r>
            <w:r w:rsidRPr="008B1842">
              <w:rPr>
                <w:sz w:val="24"/>
                <w:szCs w:val="24"/>
              </w:rPr>
              <w:t xml:space="preserve"> </w:t>
            </w:r>
          </w:p>
          <w:p w14:paraId="354014BA" w14:textId="31EDA568" w:rsidR="00617675" w:rsidRPr="007B631C" w:rsidRDefault="00DB69B0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eelarve koostamine, </w:t>
            </w:r>
            <w:proofErr w:type="spellStart"/>
            <w:r w:rsidR="00617675" w:rsidRPr="008B1842">
              <w:rPr>
                <w:sz w:val="24"/>
                <w:szCs w:val="24"/>
              </w:rPr>
              <w:t>ehitustegevuse</w:t>
            </w:r>
            <w:proofErr w:type="spellEnd"/>
            <w:r w:rsidR="00617675" w:rsidRPr="008B1842">
              <w:rPr>
                <w:sz w:val="24"/>
                <w:szCs w:val="24"/>
              </w:rPr>
              <w:t xml:space="preserve"> </w:t>
            </w:r>
            <w:proofErr w:type="spellStart"/>
            <w:r w:rsidR="00617675" w:rsidRPr="008B1842">
              <w:rPr>
                <w:sz w:val="24"/>
                <w:szCs w:val="24"/>
              </w:rPr>
              <w:t>juhtimine</w:t>
            </w:r>
            <w:proofErr w:type="spellEnd"/>
          </w:p>
        </w:tc>
      </w:tr>
      <w:tr w:rsidR="00617675" w:rsidRPr="007B631C" w14:paraId="42B3FEE9" w14:textId="77777777" w:rsidTr="00002816">
        <w:tc>
          <w:tcPr>
            <w:tcW w:w="2127" w:type="dxa"/>
          </w:tcPr>
          <w:p w14:paraId="0E93F545" w14:textId="1904C35D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Kilingi-Nõmme transiitteede projekteerimis- ja ehitustööd</w:t>
            </w:r>
          </w:p>
        </w:tc>
        <w:tc>
          <w:tcPr>
            <w:tcW w:w="1843" w:type="dxa"/>
          </w:tcPr>
          <w:p w14:paraId="66C792FC" w14:textId="77777777" w:rsidR="00617675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Saarde Vallavalitsus, </w:t>
            </w:r>
            <w:r>
              <w:fldChar w:fldCharType="begin"/>
            </w:r>
            <w:r>
              <w:instrText xml:space="preserve"> HYPERLINK "mailto:kylli.karu@saard.ee" </w:instrText>
            </w:r>
            <w:r>
              <w:fldChar w:fldCharType="separate"/>
            </w:r>
            <w:r w:rsidRPr="00B74EEF">
              <w:rPr>
                <w:rStyle w:val="Hyperlink"/>
                <w:sz w:val="24"/>
                <w:szCs w:val="24"/>
                <w:lang w:val="et-EE"/>
              </w:rPr>
              <w:t>kylli.karu@saard.ee</w:t>
            </w:r>
            <w:r>
              <w:rPr>
                <w:rStyle w:val="Hyperlink"/>
                <w:sz w:val="24"/>
                <w:szCs w:val="24"/>
                <w:lang w:val="et-EE"/>
              </w:rPr>
              <w:fldChar w:fldCharType="end"/>
            </w:r>
          </w:p>
          <w:p w14:paraId="5D350027" w14:textId="77777777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</w:tcPr>
          <w:p w14:paraId="5553B8D3" w14:textId="115EC356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859 422,02</w:t>
            </w:r>
          </w:p>
        </w:tc>
        <w:tc>
          <w:tcPr>
            <w:tcW w:w="1560" w:type="dxa"/>
          </w:tcPr>
          <w:p w14:paraId="7B788265" w14:textId="77777777" w:rsidR="00617675" w:rsidRDefault="00617675" w:rsidP="00617675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Asfaltbetoonist ülakihti 41877m2, 546jm sadevett,</w:t>
            </w:r>
          </w:p>
          <w:p w14:paraId="07E65CA2" w14:textId="592F59D2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637jm äärekive</w:t>
            </w:r>
          </w:p>
        </w:tc>
        <w:tc>
          <w:tcPr>
            <w:tcW w:w="1417" w:type="dxa"/>
          </w:tcPr>
          <w:p w14:paraId="2B7C6E7F" w14:textId="0895B452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Jaanuar2021/August 2021</w:t>
            </w:r>
          </w:p>
        </w:tc>
        <w:tc>
          <w:tcPr>
            <w:tcW w:w="1701" w:type="dxa"/>
          </w:tcPr>
          <w:p w14:paraId="6C2FBE64" w14:textId="77777777" w:rsidR="00DB69B0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Projektijuht,</w:t>
            </w:r>
          </w:p>
          <w:p w14:paraId="5FA7C817" w14:textId="7EA7F7D0" w:rsidR="00617675" w:rsidRPr="007B631C" w:rsidRDefault="00DB69B0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eelarve koostamine, </w:t>
            </w:r>
            <w:r w:rsidR="00617675" w:rsidRPr="008B1842">
              <w:rPr>
                <w:sz w:val="24"/>
                <w:szCs w:val="24"/>
              </w:rPr>
              <w:t xml:space="preserve"> </w:t>
            </w:r>
            <w:proofErr w:type="spellStart"/>
            <w:r w:rsidR="00617675" w:rsidRPr="008B1842">
              <w:rPr>
                <w:sz w:val="24"/>
                <w:szCs w:val="24"/>
              </w:rPr>
              <w:t>ehitustegevuse</w:t>
            </w:r>
            <w:proofErr w:type="spellEnd"/>
            <w:r w:rsidR="00617675" w:rsidRPr="008B1842">
              <w:rPr>
                <w:sz w:val="24"/>
                <w:szCs w:val="24"/>
              </w:rPr>
              <w:t xml:space="preserve"> </w:t>
            </w:r>
            <w:proofErr w:type="spellStart"/>
            <w:r w:rsidR="00617675" w:rsidRPr="008B1842">
              <w:rPr>
                <w:sz w:val="24"/>
                <w:szCs w:val="24"/>
              </w:rPr>
              <w:t>juhtimine</w:t>
            </w:r>
            <w:proofErr w:type="spellEnd"/>
          </w:p>
        </w:tc>
      </w:tr>
      <w:tr w:rsidR="00E05903" w:rsidRPr="007B631C" w14:paraId="4696F4DC" w14:textId="77777777" w:rsidTr="00002816">
        <w:tc>
          <w:tcPr>
            <w:tcW w:w="2127" w:type="dxa"/>
          </w:tcPr>
          <w:p w14:paraId="3BA3C571" w14:textId="4641D682" w:rsidR="00E05903" w:rsidRDefault="00E05903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Viljandi Uus tn. rekonstrueerimine</w:t>
            </w:r>
          </w:p>
        </w:tc>
        <w:tc>
          <w:tcPr>
            <w:tcW w:w="1843" w:type="dxa"/>
          </w:tcPr>
          <w:p w14:paraId="339ECE3B" w14:textId="2BAAB589" w:rsidR="00E05903" w:rsidRDefault="00E05903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Viljandi Linnavalitsus</w:t>
            </w:r>
          </w:p>
          <w:p w14:paraId="0D830534" w14:textId="5A46C858" w:rsidR="00E05903" w:rsidRDefault="00000000" w:rsidP="00617675">
            <w:pPr>
              <w:rPr>
                <w:sz w:val="24"/>
                <w:szCs w:val="24"/>
                <w:lang w:val="et-EE"/>
              </w:rPr>
            </w:pPr>
            <w:hyperlink r:id="rId17" w:history="1">
              <w:r w:rsidR="00E05903" w:rsidRPr="00300921">
                <w:rPr>
                  <w:rStyle w:val="Hyperlink"/>
                  <w:sz w:val="24"/>
                  <w:szCs w:val="24"/>
                  <w:lang w:val="et-EE"/>
                </w:rPr>
                <w:t>Claid.jezov@viljandi.ee</w:t>
              </w:r>
            </w:hyperlink>
          </w:p>
          <w:p w14:paraId="14DA4BA8" w14:textId="06ECD892" w:rsidR="00E05903" w:rsidRDefault="00E05903" w:rsidP="0061767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</w:tcPr>
          <w:p w14:paraId="15952A13" w14:textId="09A55DAB" w:rsidR="00E05903" w:rsidRDefault="00E05903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1 878 318,83</w:t>
            </w:r>
          </w:p>
        </w:tc>
        <w:tc>
          <w:tcPr>
            <w:tcW w:w="1560" w:type="dxa"/>
          </w:tcPr>
          <w:p w14:paraId="167BDDAB" w14:textId="77777777" w:rsidR="00E05903" w:rsidRDefault="00E05903" w:rsidP="00617675">
            <w:pPr>
              <w:jc w:val="center"/>
              <w:rPr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</w:tcPr>
          <w:p w14:paraId="28F39688" w14:textId="0999471F" w:rsidR="00E05903" w:rsidRDefault="00E05903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Mai2021/ Mai2023</w:t>
            </w:r>
          </w:p>
        </w:tc>
        <w:tc>
          <w:tcPr>
            <w:tcW w:w="1701" w:type="dxa"/>
          </w:tcPr>
          <w:p w14:paraId="23E295BB" w14:textId="784D2008" w:rsidR="00E05903" w:rsidRDefault="00E05903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Objekti juhtimine</w:t>
            </w:r>
          </w:p>
        </w:tc>
      </w:tr>
      <w:tr w:rsidR="00E05903" w:rsidRPr="007B631C" w14:paraId="4BB85B0D" w14:textId="77777777" w:rsidTr="00002816">
        <w:tc>
          <w:tcPr>
            <w:tcW w:w="2127" w:type="dxa"/>
          </w:tcPr>
          <w:p w14:paraId="37D6D0D2" w14:textId="7CC0137A" w:rsidR="00E05903" w:rsidRDefault="00E05903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Raassilla Motokeskuse projeteerimis- ja ehitustööd</w:t>
            </w:r>
          </w:p>
        </w:tc>
        <w:tc>
          <w:tcPr>
            <w:tcW w:w="1843" w:type="dxa"/>
          </w:tcPr>
          <w:p w14:paraId="774FCC8D" w14:textId="77777777" w:rsidR="00E05903" w:rsidRDefault="00E05903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Tarvastu Motoklubi MTÜ</w:t>
            </w:r>
          </w:p>
          <w:p w14:paraId="4633E939" w14:textId="69ED90BF" w:rsidR="00E05903" w:rsidRDefault="00000000" w:rsidP="00E05903">
            <w:pPr>
              <w:rPr>
                <w:sz w:val="24"/>
                <w:szCs w:val="24"/>
                <w:lang w:val="et-EE"/>
              </w:rPr>
            </w:pPr>
            <w:hyperlink r:id="rId18" w:history="1">
              <w:r w:rsidR="00E05903" w:rsidRPr="00300921">
                <w:rPr>
                  <w:rStyle w:val="Hyperlink"/>
                  <w:sz w:val="24"/>
                  <w:szCs w:val="24"/>
                  <w:lang w:val="et-EE"/>
                </w:rPr>
                <w:t>info@raassillarx.ee</w:t>
              </w:r>
            </w:hyperlink>
          </w:p>
          <w:p w14:paraId="4715E0EE" w14:textId="6721A221" w:rsidR="00E05903" w:rsidRDefault="00E05903" w:rsidP="00E05903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</w:tcPr>
          <w:p w14:paraId="2D62DFBB" w14:textId="3080F051" w:rsidR="00E05903" w:rsidRDefault="00E05903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2 045 246,75</w:t>
            </w:r>
          </w:p>
        </w:tc>
        <w:tc>
          <w:tcPr>
            <w:tcW w:w="1560" w:type="dxa"/>
          </w:tcPr>
          <w:p w14:paraId="452DD789" w14:textId="77777777" w:rsidR="00E05903" w:rsidRDefault="00E05903" w:rsidP="00E05903">
            <w:pPr>
              <w:jc w:val="center"/>
              <w:rPr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</w:tcPr>
          <w:p w14:paraId="0AB26B01" w14:textId="6FB83A16" w:rsidR="00E05903" w:rsidRDefault="00E05903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November 2021/Märts2023</w:t>
            </w:r>
          </w:p>
        </w:tc>
        <w:tc>
          <w:tcPr>
            <w:tcW w:w="1701" w:type="dxa"/>
          </w:tcPr>
          <w:p w14:paraId="79BFBCBB" w14:textId="422578EC" w:rsidR="00E05903" w:rsidRDefault="00E05903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Projektijuht, ehitustegemise juhtimine</w:t>
            </w:r>
          </w:p>
        </w:tc>
      </w:tr>
      <w:tr w:rsidR="00F207C9" w:rsidRPr="007B631C" w14:paraId="78A97C29" w14:textId="77777777" w:rsidTr="00002816">
        <w:tc>
          <w:tcPr>
            <w:tcW w:w="2127" w:type="dxa"/>
          </w:tcPr>
          <w:p w14:paraId="711B7B31" w14:textId="52226B3B" w:rsidR="00F207C9" w:rsidRDefault="00F207C9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Tori sild</w:t>
            </w:r>
          </w:p>
        </w:tc>
        <w:tc>
          <w:tcPr>
            <w:tcW w:w="1843" w:type="dxa"/>
          </w:tcPr>
          <w:p w14:paraId="49B81221" w14:textId="77777777" w:rsidR="00F207C9" w:rsidRDefault="00F207C9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Transpordiamet</w:t>
            </w:r>
          </w:p>
          <w:p w14:paraId="4651F399" w14:textId="426BCC9C" w:rsidR="00F207C9" w:rsidRDefault="00F207C9" w:rsidP="00E05903">
            <w:pPr>
              <w:rPr>
                <w:sz w:val="24"/>
                <w:szCs w:val="24"/>
                <w:lang w:val="et-EE"/>
              </w:rPr>
            </w:pPr>
            <w:hyperlink r:id="rId19" w:history="1">
              <w:r w:rsidRPr="00FD309A">
                <w:rPr>
                  <w:rStyle w:val="Hyperlink"/>
                  <w:sz w:val="24"/>
                  <w:szCs w:val="24"/>
                </w:rPr>
                <w:t>roger.voll@</w:t>
              </w:r>
              <w:r w:rsidRPr="00FD309A">
                <w:rPr>
                  <w:rStyle w:val="Hyperlink"/>
                  <w:sz w:val="24"/>
                  <w:szCs w:val="24"/>
                </w:rPr>
                <w:t>transpordiamet</w:t>
              </w:r>
              <w:r w:rsidRPr="00FD309A">
                <w:rPr>
                  <w:rStyle w:val="Hyperlink"/>
                  <w:sz w:val="24"/>
                  <w:szCs w:val="24"/>
                </w:rPr>
                <w:t>.ee</w:t>
              </w:r>
            </w:hyperlink>
          </w:p>
        </w:tc>
        <w:tc>
          <w:tcPr>
            <w:tcW w:w="1559" w:type="dxa"/>
          </w:tcPr>
          <w:p w14:paraId="50FB0488" w14:textId="135692E7" w:rsidR="00F207C9" w:rsidRDefault="00F207C9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6 599 523,34 </w:t>
            </w:r>
          </w:p>
        </w:tc>
        <w:tc>
          <w:tcPr>
            <w:tcW w:w="1560" w:type="dxa"/>
          </w:tcPr>
          <w:p w14:paraId="48E9A7FA" w14:textId="26A4283B" w:rsidR="00F207C9" w:rsidRDefault="00F207C9" w:rsidP="00E05903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AB ülakihti 34 287m2, Rajatud muldkeha 7000m3, silla pikkus 140,6m</w:t>
            </w:r>
          </w:p>
        </w:tc>
        <w:tc>
          <w:tcPr>
            <w:tcW w:w="1417" w:type="dxa"/>
          </w:tcPr>
          <w:p w14:paraId="46DE021A" w14:textId="10251B8D" w:rsidR="00F207C9" w:rsidRDefault="00F207C9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Juuli 2021/Juuli 2023</w:t>
            </w:r>
          </w:p>
        </w:tc>
        <w:tc>
          <w:tcPr>
            <w:tcW w:w="1701" w:type="dxa"/>
          </w:tcPr>
          <w:p w14:paraId="4E0388F2" w14:textId="4D5F7534" w:rsidR="00F207C9" w:rsidRDefault="00F207C9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Teedeehituse objektijuht</w:t>
            </w:r>
          </w:p>
        </w:tc>
      </w:tr>
    </w:tbl>
    <w:p w14:paraId="0E470158" w14:textId="77777777" w:rsidR="007B631C" w:rsidRDefault="007B631C" w:rsidP="006E39C7">
      <w:pPr>
        <w:jc w:val="both"/>
        <w:rPr>
          <w:sz w:val="24"/>
          <w:szCs w:val="24"/>
          <w:lang w:val="et-EE"/>
        </w:rPr>
      </w:pPr>
    </w:p>
    <w:p w14:paraId="550B587F" w14:textId="77777777" w:rsidR="006E39C7" w:rsidRPr="007B631C" w:rsidRDefault="006E39C7" w:rsidP="006E39C7">
      <w:pPr>
        <w:jc w:val="both"/>
        <w:rPr>
          <w:sz w:val="24"/>
          <w:szCs w:val="24"/>
          <w:lang w:val="et-EE"/>
        </w:rPr>
      </w:pPr>
    </w:p>
    <w:p w14:paraId="2F4EDD93" w14:textId="77777777" w:rsidR="006E39C7" w:rsidRPr="007B631C" w:rsidRDefault="006E39C7" w:rsidP="006E39C7">
      <w:pPr>
        <w:pStyle w:val="ListParagraph"/>
        <w:widowControl/>
        <w:numPr>
          <w:ilvl w:val="0"/>
          <w:numId w:val="20"/>
        </w:numPr>
        <w:jc w:val="both"/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>Keelteoskus (Märgi emakeel; väga hea; hea; rahuldav; kesine; nõrk):</w:t>
      </w:r>
    </w:p>
    <w:p w14:paraId="7F971748" w14:textId="77777777" w:rsidR="006E39C7" w:rsidRPr="007B631C" w:rsidRDefault="006E39C7" w:rsidP="006E39C7">
      <w:pPr>
        <w:jc w:val="both"/>
        <w:rPr>
          <w:sz w:val="24"/>
          <w:szCs w:val="24"/>
          <w:lang w:val="et-EE"/>
        </w:rPr>
      </w:pPr>
    </w:p>
    <w:tbl>
      <w:tblPr>
        <w:tblW w:w="0" w:type="auto"/>
        <w:tblInd w:w="-7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5"/>
        <w:gridCol w:w="2126"/>
        <w:gridCol w:w="2410"/>
      </w:tblGrid>
      <w:tr w:rsidR="006E39C7" w:rsidRPr="007B631C" w14:paraId="34CE4EDA" w14:textId="77777777" w:rsidTr="00002816">
        <w:trPr>
          <w:cantSplit/>
          <w:trHeight w:val="240"/>
        </w:trPr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651EEA" w14:textId="77777777" w:rsidR="006E39C7" w:rsidRPr="007B631C" w:rsidRDefault="006E39C7" w:rsidP="00002816">
            <w:pPr>
              <w:jc w:val="both"/>
              <w:rPr>
                <w:i/>
                <w:sz w:val="24"/>
                <w:szCs w:val="24"/>
                <w:lang w:val="et-EE"/>
              </w:rPr>
            </w:pPr>
            <w:r w:rsidRPr="007B631C">
              <w:rPr>
                <w:i/>
                <w:sz w:val="24"/>
                <w:szCs w:val="24"/>
                <w:lang w:val="et-EE"/>
              </w:rPr>
              <w:t xml:space="preserve">Keel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5FD74A" w14:textId="77777777" w:rsidR="006E39C7" w:rsidRPr="007B631C" w:rsidRDefault="006E39C7" w:rsidP="00002816">
            <w:pPr>
              <w:jc w:val="both"/>
              <w:rPr>
                <w:i/>
                <w:sz w:val="24"/>
                <w:szCs w:val="24"/>
                <w:lang w:val="et-EE"/>
              </w:rPr>
            </w:pPr>
            <w:r w:rsidRPr="007B631C">
              <w:rPr>
                <w:i/>
                <w:sz w:val="24"/>
                <w:szCs w:val="24"/>
                <w:lang w:val="et-EE"/>
              </w:rPr>
              <w:t>Rääkimine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31B61" w14:textId="77777777" w:rsidR="006E39C7" w:rsidRPr="007B631C" w:rsidRDefault="006E39C7" w:rsidP="00002816">
            <w:pPr>
              <w:jc w:val="both"/>
              <w:rPr>
                <w:i/>
                <w:sz w:val="24"/>
                <w:szCs w:val="24"/>
                <w:lang w:val="et-EE"/>
              </w:rPr>
            </w:pPr>
            <w:r w:rsidRPr="007B631C">
              <w:rPr>
                <w:i/>
                <w:sz w:val="24"/>
                <w:szCs w:val="24"/>
                <w:lang w:val="et-EE"/>
              </w:rPr>
              <w:t>Kirjutamine</w:t>
            </w:r>
          </w:p>
        </w:tc>
      </w:tr>
      <w:tr w:rsidR="006E39C7" w:rsidRPr="007B631C" w14:paraId="50944AB8" w14:textId="77777777" w:rsidTr="00002816">
        <w:trPr>
          <w:cantSplit/>
          <w:trHeight w:val="240"/>
        </w:trPr>
        <w:tc>
          <w:tcPr>
            <w:tcW w:w="2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9B3C946" w14:textId="77777777" w:rsidR="006E39C7" w:rsidRPr="007B631C" w:rsidRDefault="006E39C7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  <w:r w:rsidRPr="007B631C">
              <w:rPr>
                <w:bCs/>
                <w:iCs/>
                <w:sz w:val="24"/>
                <w:szCs w:val="24"/>
                <w:lang w:val="et-EE"/>
              </w:rPr>
              <w:t>Eesti keel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3D7898" w14:textId="6902DCA5" w:rsidR="006E39C7" w:rsidRPr="007B631C" w:rsidRDefault="00617675" w:rsidP="00002816">
            <w:pPr>
              <w:jc w:val="both"/>
              <w:rPr>
                <w:i/>
                <w:sz w:val="24"/>
                <w:szCs w:val="24"/>
                <w:lang w:val="et-EE"/>
              </w:rPr>
            </w:pPr>
            <w:r>
              <w:rPr>
                <w:i/>
                <w:sz w:val="24"/>
                <w:szCs w:val="24"/>
                <w:lang w:val="et-EE"/>
              </w:rPr>
              <w:t>Väga hea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823DB" w14:textId="4178B45E" w:rsidR="006E39C7" w:rsidRPr="007B631C" w:rsidRDefault="00617675" w:rsidP="00002816">
            <w:pPr>
              <w:jc w:val="both"/>
              <w:rPr>
                <w:i/>
                <w:sz w:val="24"/>
                <w:szCs w:val="24"/>
                <w:lang w:val="et-EE"/>
              </w:rPr>
            </w:pPr>
            <w:r>
              <w:rPr>
                <w:i/>
                <w:sz w:val="24"/>
                <w:szCs w:val="24"/>
                <w:lang w:val="et-EE"/>
              </w:rPr>
              <w:t>Väga hea</w:t>
            </w:r>
          </w:p>
        </w:tc>
      </w:tr>
      <w:tr w:rsidR="006E39C7" w:rsidRPr="007B631C" w14:paraId="7E45D55D" w14:textId="77777777" w:rsidTr="00002816">
        <w:trPr>
          <w:cantSplit/>
          <w:trHeight w:val="240"/>
        </w:trPr>
        <w:tc>
          <w:tcPr>
            <w:tcW w:w="2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4035D97" w14:textId="77777777" w:rsidR="006E39C7" w:rsidRPr="007B631C" w:rsidRDefault="006E39C7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Inglise keel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02A6782" w14:textId="4B3DE096" w:rsidR="006E39C7" w:rsidRPr="007B631C" w:rsidRDefault="00617675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  <w:r>
              <w:rPr>
                <w:iCs/>
                <w:sz w:val="24"/>
                <w:szCs w:val="24"/>
                <w:lang w:val="et-EE"/>
              </w:rPr>
              <w:t>Hea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1D785" w14:textId="6883A116" w:rsidR="006E39C7" w:rsidRPr="007B631C" w:rsidRDefault="00617675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  <w:r>
              <w:rPr>
                <w:iCs/>
                <w:sz w:val="24"/>
                <w:szCs w:val="24"/>
                <w:lang w:val="et-EE"/>
              </w:rPr>
              <w:t>Hea</w:t>
            </w:r>
          </w:p>
        </w:tc>
      </w:tr>
      <w:tr w:rsidR="006E39C7" w:rsidRPr="007B631C" w14:paraId="27B9E23E" w14:textId="77777777" w:rsidTr="00002816">
        <w:trPr>
          <w:cantSplit/>
          <w:trHeight w:val="240"/>
        </w:trPr>
        <w:tc>
          <w:tcPr>
            <w:tcW w:w="2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8175EFF" w14:textId="77777777" w:rsidR="006E39C7" w:rsidRPr="007B631C" w:rsidRDefault="006E39C7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Vene keel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3A4538D" w14:textId="004405F9" w:rsidR="006E39C7" w:rsidRPr="007B631C" w:rsidRDefault="00E05903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  <w:r>
              <w:rPr>
                <w:iCs/>
                <w:sz w:val="24"/>
                <w:szCs w:val="24"/>
                <w:lang w:val="et-EE"/>
              </w:rPr>
              <w:t>Hea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605D1" w14:textId="288E1E92" w:rsidR="006E39C7" w:rsidRPr="007B631C" w:rsidRDefault="00E05903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  <w:r>
              <w:rPr>
                <w:iCs/>
                <w:sz w:val="24"/>
                <w:szCs w:val="24"/>
                <w:lang w:val="et-EE"/>
              </w:rPr>
              <w:t>Hea</w:t>
            </w:r>
          </w:p>
        </w:tc>
      </w:tr>
      <w:tr w:rsidR="006E39C7" w:rsidRPr="007B631C" w14:paraId="13F4B618" w14:textId="77777777" w:rsidTr="00002816">
        <w:trPr>
          <w:cantSplit/>
          <w:trHeight w:val="240"/>
        </w:trPr>
        <w:tc>
          <w:tcPr>
            <w:tcW w:w="2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1292AA9" w14:textId="77777777" w:rsidR="006E39C7" w:rsidRPr="007B631C" w:rsidRDefault="006E39C7" w:rsidP="00002816">
            <w:pPr>
              <w:jc w:val="both"/>
              <w:rPr>
                <w:sz w:val="24"/>
                <w:szCs w:val="24"/>
                <w:lang w:val="et-EE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3564978" w14:textId="77777777" w:rsidR="006E39C7" w:rsidRPr="007B631C" w:rsidRDefault="006E39C7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D63A6" w14:textId="77777777" w:rsidR="006E39C7" w:rsidRPr="007B631C" w:rsidRDefault="006E39C7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</w:p>
        </w:tc>
      </w:tr>
      <w:tr w:rsidR="006E39C7" w:rsidRPr="007B631C" w14:paraId="42F65769" w14:textId="77777777" w:rsidTr="00002816">
        <w:trPr>
          <w:cantSplit/>
          <w:trHeight w:val="240"/>
        </w:trPr>
        <w:tc>
          <w:tcPr>
            <w:tcW w:w="2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DFA6194" w14:textId="77777777" w:rsidR="006E39C7" w:rsidRPr="007B631C" w:rsidRDefault="006E39C7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97E40B5" w14:textId="77777777" w:rsidR="006E39C7" w:rsidRPr="007B631C" w:rsidRDefault="006E39C7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546B4" w14:textId="77777777" w:rsidR="006E39C7" w:rsidRPr="007B631C" w:rsidRDefault="006E39C7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</w:p>
        </w:tc>
      </w:tr>
    </w:tbl>
    <w:p w14:paraId="7F841FE5" w14:textId="77777777" w:rsidR="006E39C7" w:rsidRPr="007B631C" w:rsidRDefault="006E39C7" w:rsidP="006E39C7">
      <w:pPr>
        <w:jc w:val="both"/>
        <w:rPr>
          <w:sz w:val="24"/>
          <w:szCs w:val="24"/>
          <w:lang w:val="et-EE"/>
        </w:rPr>
      </w:pPr>
    </w:p>
    <w:p w14:paraId="0AC8A2B5" w14:textId="77777777" w:rsidR="006E39C7" w:rsidRPr="007B631C" w:rsidRDefault="006E39C7" w:rsidP="006E39C7">
      <w:pPr>
        <w:jc w:val="both"/>
        <w:rPr>
          <w:sz w:val="24"/>
          <w:szCs w:val="24"/>
          <w:lang w:val="et-EE"/>
        </w:rPr>
      </w:pPr>
    </w:p>
    <w:p w14:paraId="4E16BFD0" w14:textId="1104BB05" w:rsidR="006E39C7" w:rsidRPr="007B631C" w:rsidRDefault="006E39C7" w:rsidP="006E39C7">
      <w:pPr>
        <w:jc w:val="both"/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 xml:space="preserve">projektijuhi kontaktandmed: </w:t>
      </w:r>
      <w:r w:rsidR="007B631C">
        <w:rPr>
          <w:sz w:val="24"/>
          <w:szCs w:val="24"/>
          <w:lang w:val="et-EE"/>
        </w:rPr>
        <w:tab/>
      </w:r>
      <w:r w:rsidRPr="007B631C">
        <w:rPr>
          <w:sz w:val="24"/>
          <w:szCs w:val="24"/>
          <w:lang w:val="et-EE"/>
        </w:rPr>
        <w:tab/>
      </w:r>
      <w:r w:rsidR="007B631C">
        <w:rPr>
          <w:sz w:val="24"/>
          <w:szCs w:val="24"/>
          <w:lang w:val="et-EE"/>
        </w:rPr>
        <w:tab/>
      </w:r>
      <w:r w:rsidRPr="007B631C">
        <w:rPr>
          <w:sz w:val="24"/>
          <w:szCs w:val="24"/>
          <w:lang w:val="et-EE"/>
        </w:rPr>
        <w:t xml:space="preserve">telefon: </w:t>
      </w:r>
      <w:r w:rsidR="00617675">
        <w:rPr>
          <w:sz w:val="24"/>
          <w:szCs w:val="24"/>
          <w:lang w:val="et-EE"/>
        </w:rPr>
        <w:t>56984594</w:t>
      </w:r>
    </w:p>
    <w:p w14:paraId="59C96208" w14:textId="1675FF2B" w:rsidR="006E39C7" w:rsidRPr="007B631C" w:rsidRDefault="006E39C7" w:rsidP="006E39C7">
      <w:pPr>
        <w:jc w:val="both"/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lastRenderedPageBreak/>
        <w:tab/>
      </w:r>
      <w:r w:rsidRPr="007B631C">
        <w:rPr>
          <w:sz w:val="24"/>
          <w:szCs w:val="24"/>
          <w:lang w:val="et-EE"/>
        </w:rPr>
        <w:tab/>
      </w:r>
      <w:r w:rsidRPr="007B631C">
        <w:rPr>
          <w:sz w:val="24"/>
          <w:szCs w:val="24"/>
          <w:lang w:val="et-EE"/>
        </w:rPr>
        <w:tab/>
      </w:r>
      <w:r w:rsidRPr="007B631C">
        <w:rPr>
          <w:sz w:val="24"/>
          <w:szCs w:val="24"/>
          <w:lang w:val="et-EE"/>
        </w:rPr>
        <w:tab/>
      </w:r>
      <w:r w:rsidRPr="007B631C">
        <w:rPr>
          <w:sz w:val="24"/>
          <w:szCs w:val="24"/>
          <w:lang w:val="et-EE"/>
        </w:rPr>
        <w:tab/>
        <w:t>e-posti aadress:</w:t>
      </w:r>
      <w:r w:rsidR="00617675">
        <w:rPr>
          <w:sz w:val="24"/>
          <w:szCs w:val="24"/>
          <w:lang w:val="et-EE"/>
        </w:rPr>
        <w:t>mihkel.pill@trefnord.ee</w:t>
      </w:r>
    </w:p>
    <w:p w14:paraId="1DC2B416" w14:textId="77777777" w:rsidR="006E39C7" w:rsidRPr="007B631C" w:rsidRDefault="006E39C7" w:rsidP="006E39C7">
      <w:pPr>
        <w:jc w:val="both"/>
        <w:rPr>
          <w:sz w:val="24"/>
          <w:szCs w:val="24"/>
          <w:lang w:val="et-EE"/>
        </w:rPr>
      </w:pPr>
    </w:p>
    <w:p w14:paraId="5183680A" w14:textId="6F9E076B" w:rsidR="006E39C7" w:rsidRPr="007B631C" w:rsidRDefault="006E39C7" w:rsidP="006E39C7">
      <w:pPr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 xml:space="preserve">Kuupäev: </w:t>
      </w:r>
      <w:r w:rsidR="00E05903">
        <w:rPr>
          <w:sz w:val="24"/>
          <w:szCs w:val="24"/>
          <w:lang w:val="et-EE"/>
        </w:rPr>
        <w:t>2</w:t>
      </w:r>
      <w:r w:rsidR="00F207C9">
        <w:rPr>
          <w:sz w:val="24"/>
          <w:szCs w:val="24"/>
          <w:lang w:val="et-EE"/>
        </w:rPr>
        <w:t>3</w:t>
      </w:r>
      <w:r w:rsidR="00617675">
        <w:rPr>
          <w:sz w:val="24"/>
          <w:szCs w:val="24"/>
          <w:lang w:val="et-EE"/>
        </w:rPr>
        <w:t>.0</w:t>
      </w:r>
      <w:r w:rsidR="00F207C9">
        <w:rPr>
          <w:sz w:val="24"/>
          <w:szCs w:val="24"/>
          <w:lang w:val="et-EE"/>
        </w:rPr>
        <w:t>5</w:t>
      </w:r>
      <w:r w:rsidR="00617675">
        <w:rPr>
          <w:sz w:val="24"/>
          <w:szCs w:val="24"/>
          <w:lang w:val="et-EE"/>
        </w:rPr>
        <w:t>.202</w:t>
      </w:r>
      <w:r w:rsidR="00E05903">
        <w:rPr>
          <w:sz w:val="24"/>
          <w:szCs w:val="24"/>
          <w:lang w:val="et-EE"/>
        </w:rPr>
        <w:t>3</w:t>
      </w:r>
    </w:p>
    <w:p w14:paraId="393B1C61" w14:textId="77777777" w:rsidR="006E39C7" w:rsidRDefault="006E39C7" w:rsidP="006E39C7">
      <w:pPr>
        <w:rPr>
          <w:sz w:val="24"/>
          <w:szCs w:val="24"/>
          <w:lang w:val="et-EE"/>
        </w:rPr>
      </w:pPr>
    </w:p>
    <w:p w14:paraId="2BBC796D" w14:textId="77777777" w:rsidR="00B73750" w:rsidRPr="007B631C" w:rsidRDefault="00B73750" w:rsidP="006E39C7">
      <w:pPr>
        <w:rPr>
          <w:sz w:val="24"/>
          <w:szCs w:val="24"/>
          <w:lang w:val="et-EE"/>
        </w:rPr>
      </w:pPr>
    </w:p>
    <w:p w14:paraId="788B094F" w14:textId="77777777" w:rsidR="006E39C7" w:rsidRPr="007B631C" w:rsidRDefault="006E39C7" w:rsidP="006E39C7">
      <w:pPr>
        <w:rPr>
          <w:lang w:val="et-EE"/>
        </w:rPr>
      </w:pPr>
      <w:r w:rsidRPr="007B631C">
        <w:rPr>
          <w:sz w:val="24"/>
          <w:szCs w:val="24"/>
          <w:lang w:val="et-EE"/>
        </w:rPr>
        <w:t>projektijuhi allkiri: ____________________</w:t>
      </w:r>
    </w:p>
    <w:p w14:paraId="08F11D2E" w14:textId="77777777" w:rsidR="00AD137A" w:rsidRPr="007B631C" w:rsidRDefault="00AD137A" w:rsidP="005A2A60">
      <w:pPr>
        <w:autoSpaceDE w:val="0"/>
        <w:autoSpaceDN w:val="0"/>
        <w:adjustRightInd w:val="0"/>
        <w:jc w:val="both"/>
        <w:rPr>
          <w:b/>
          <w:sz w:val="24"/>
          <w:szCs w:val="24"/>
          <w:lang w:val="et-EE"/>
        </w:rPr>
      </w:pPr>
    </w:p>
    <w:sectPr w:rsidR="00AD137A" w:rsidRPr="007B631C" w:rsidSect="005A2A60">
      <w:headerReference w:type="default" r:id="rId20"/>
      <w:footerReference w:type="default" r:id="rId21"/>
      <w:pgSz w:w="11906" w:h="16838"/>
      <w:pgMar w:top="1560" w:right="1133" w:bottom="1417" w:left="1134" w:header="567" w:footer="415" w:gutter="0"/>
      <w:pgNumType w:start="1" w:chapStyle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7DA62" w14:textId="77777777" w:rsidR="008255F6" w:rsidRDefault="008255F6" w:rsidP="00B43141">
      <w:r>
        <w:separator/>
      </w:r>
    </w:p>
  </w:endnote>
  <w:endnote w:type="continuationSeparator" w:id="0">
    <w:p w14:paraId="1A49049F" w14:textId="77777777" w:rsidR="008255F6" w:rsidRDefault="008255F6" w:rsidP="00B43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8E3ED" w14:textId="77777777" w:rsidR="000B023F" w:rsidRDefault="00000000">
    <w:pPr>
      <w:pStyle w:val="Footer"/>
      <w:jc w:val="right"/>
    </w:pPr>
    <w:sdt>
      <w:sdtPr>
        <w:id w:val="-661163741"/>
        <w:docPartObj>
          <w:docPartGallery w:val="Page Numbers (Bottom of Page)"/>
          <w:docPartUnique/>
        </w:docPartObj>
      </w:sdtPr>
      <w:sdtEndPr>
        <w:rPr>
          <w:noProof/>
          <w:sz w:val="24"/>
          <w:szCs w:val="24"/>
        </w:rPr>
      </w:sdtEndPr>
      <w:sdtContent>
        <w:r w:rsidR="000B023F" w:rsidRPr="000B023F">
          <w:rPr>
            <w:sz w:val="24"/>
            <w:szCs w:val="24"/>
          </w:rPr>
          <w:fldChar w:fldCharType="begin"/>
        </w:r>
        <w:r w:rsidR="000B023F" w:rsidRPr="000B023F">
          <w:rPr>
            <w:sz w:val="24"/>
            <w:szCs w:val="24"/>
          </w:rPr>
          <w:instrText xml:space="preserve"> PAGE   \* MERGEFORMAT </w:instrText>
        </w:r>
        <w:r w:rsidR="000B023F" w:rsidRPr="000B023F">
          <w:rPr>
            <w:sz w:val="24"/>
            <w:szCs w:val="24"/>
          </w:rPr>
          <w:fldChar w:fldCharType="separate"/>
        </w:r>
        <w:r w:rsidR="00451966">
          <w:rPr>
            <w:noProof/>
            <w:sz w:val="24"/>
            <w:szCs w:val="24"/>
          </w:rPr>
          <w:t>2</w:t>
        </w:r>
        <w:r w:rsidR="000B023F" w:rsidRPr="000B023F">
          <w:rPr>
            <w:noProof/>
            <w:sz w:val="24"/>
            <w:szCs w:val="24"/>
          </w:rPr>
          <w:fldChar w:fldCharType="end"/>
        </w:r>
        <w:r w:rsidR="000B023F" w:rsidRPr="000B023F">
          <w:rPr>
            <w:noProof/>
            <w:sz w:val="24"/>
            <w:szCs w:val="24"/>
          </w:rPr>
          <w:t>(</w:t>
        </w:r>
        <w:r w:rsidR="000B023F" w:rsidRPr="000B023F">
          <w:rPr>
            <w:noProof/>
            <w:sz w:val="24"/>
            <w:szCs w:val="24"/>
          </w:rPr>
          <w:fldChar w:fldCharType="begin"/>
        </w:r>
        <w:r w:rsidR="000B023F" w:rsidRPr="000B023F">
          <w:rPr>
            <w:noProof/>
            <w:sz w:val="24"/>
            <w:szCs w:val="24"/>
          </w:rPr>
          <w:instrText xml:space="preserve"> NUMPAGES  \* Arabic  \* MERGEFORMAT </w:instrText>
        </w:r>
        <w:r w:rsidR="000B023F" w:rsidRPr="000B023F">
          <w:rPr>
            <w:noProof/>
            <w:sz w:val="24"/>
            <w:szCs w:val="24"/>
          </w:rPr>
          <w:fldChar w:fldCharType="separate"/>
        </w:r>
        <w:r w:rsidR="00451966">
          <w:rPr>
            <w:noProof/>
            <w:sz w:val="24"/>
            <w:szCs w:val="24"/>
          </w:rPr>
          <w:t>2</w:t>
        </w:r>
        <w:r w:rsidR="000B023F" w:rsidRPr="000B023F">
          <w:rPr>
            <w:noProof/>
            <w:sz w:val="24"/>
            <w:szCs w:val="24"/>
          </w:rPr>
          <w:fldChar w:fldCharType="end"/>
        </w:r>
      </w:sdtContent>
    </w:sdt>
    <w:r w:rsidR="000B023F" w:rsidRPr="000B023F">
      <w:rPr>
        <w:noProof/>
        <w:sz w:val="24"/>
        <w:szCs w:val="24"/>
      </w:rPr>
      <w:t>)</w:t>
    </w:r>
  </w:p>
  <w:p w14:paraId="3D3CEB57" w14:textId="77777777" w:rsidR="005A2A60" w:rsidRDefault="005A2A60" w:rsidP="000B02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18F4D" w14:textId="77777777" w:rsidR="008255F6" w:rsidRDefault="008255F6" w:rsidP="00B43141">
      <w:r>
        <w:separator/>
      </w:r>
    </w:p>
  </w:footnote>
  <w:footnote w:type="continuationSeparator" w:id="0">
    <w:p w14:paraId="33711F22" w14:textId="77777777" w:rsidR="008255F6" w:rsidRDefault="008255F6" w:rsidP="00B43141">
      <w:r>
        <w:continuationSeparator/>
      </w:r>
    </w:p>
  </w:footnote>
  <w:footnote w:id="1">
    <w:p w14:paraId="02DF2AF6" w14:textId="77777777" w:rsidR="006E39C7" w:rsidRDefault="006E39C7" w:rsidP="006E39C7">
      <w:pPr>
        <w:pStyle w:val="FootnoteText"/>
        <w:jc w:val="both"/>
        <w:rPr>
          <w:lang w:val="et-EE"/>
        </w:rPr>
      </w:pPr>
      <w:r>
        <w:rPr>
          <w:rStyle w:val="FootnoteReference"/>
          <w:lang w:val="et-EE"/>
        </w:rPr>
        <w:footnoteRef/>
      </w:r>
      <w:r>
        <w:rPr>
          <w:lang w:val="et-EE"/>
        </w:rPr>
        <w:t xml:space="preserve"> Märkida: rakenduslik kõrgharidus või akadeemiline kõrgharidus teede ehituse- või ehituse erialal.</w:t>
      </w:r>
    </w:p>
  </w:footnote>
  <w:footnote w:id="2">
    <w:p w14:paraId="467FC7C1" w14:textId="77777777" w:rsidR="006E39C7" w:rsidRDefault="006E39C7" w:rsidP="006E39C7">
      <w:pPr>
        <w:pStyle w:val="FootnoteText"/>
        <w:jc w:val="both"/>
        <w:rPr>
          <w:lang w:val="et-EE"/>
        </w:rPr>
      </w:pPr>
      <w:r>
        <w:rPr>
          <w:rStyle w:val="FootnoteReference"/>
          <w:lang w:val="et-EE"/>
        </w:rPr>
        <w:footnoteRef/>
      </w:r>
      <w:r>
        <w:rPr>
          <w:lang w:val="et-EE"/>
        </w:rPr>
        <w:t xml:space="preserve"> Töökogemus teede (teeseaduse § </w:t>
      </w:r>
      <w:r w:rsidR="00B31F4E">
        <w:rPr>
          <w:lang w:val="et-EE"/>
        </w:rPr>
        <w:t>14</w:t>
      </w:r>
      <w:r>
        <w:rPr>
          <w:lang w:val="et-EE"/>
        </w:rPr>
        <w:t xml:space="preserve"> mõistes</w:t>
      </w:r>
      <w:r w:rsidR="00643F91">
        <w:rPr>
          <w:lang w:val="et-EE"/>
        </w:rPr>
        <w:t xml:space="preserve"> </w:t>
      </w:r>
      <w:r w:rsidR="00643F91" w:rsidRPr="00643F91">
        <w:rPr>
          <w:lang w:val="et-EE"/>
        </w:rPr>
        <w:t>või ehitusseadustiku § 92 lg 5</w:t>
      </w:r>
      <w:r>
        <w:rPr>
          <w:lang w:val="et-EE"/>
        </w:rPr>
        <w:t xml:space="preserve">) ehituse- või remondi valdkonnas </w:t>
      </w:r>
    </w:p>
  </w:footnote>
  <w:footnote w:id="3">
    <w:p w14:paraId="2F1F0D49" w14:textId="77777777" w:rsidR="006E39C7" w:rsidRDefault="006E39C7" w:rsidP="006E39C7">
      <w:pPr>
        <w:pStyle w:val="FootnoteText"/>
        <w:rPr>
          <w:lang w:val="et-EE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t-EE"/>
        </w:rPr>
        <w:t>Märkida vastutusala.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C00D5" w14:textId="77777777" w:rsidR="005A2A60" w:rsidRDefault="00E071C9" w:rsidP="00727B8D">
    <w:pPr>
      <w:pStyle w:val="Header"/>
      <w:ind w:hanging="142"/>
    </w:pPr>
    <w:r>
      <w:rPr>
        <w:sz w:val="16"/>
        <w:szCs w:val="16"/>
      </w:rPr>
      <w:t>V</w:t>
    </w:r>
    <w:r w:rsidR="005A2A60" w:rsidRPr="00727B8D">
      <w:rPr>
        <w:sz w:val="16"/>
        <w:szCs w:val="16"/>
      </w:rPr>
      <w:t>-</w:t>
    </w:r>
    <w:r w:rsidR="00AD137A">
      <w:rPr>
        <w:sz w:val="16"/>
        <w:szCs w:val="16"/>
      </w:rPr>
      <w:t>10</w:t>
    </w:r>
    <w:r w:rsidR="000A44FE">
      <w:rPr>
        <w:sz w:val="16"/>
        <w:szCs w:val="16"/>
      </w:rPr>
      <w:t>3</w:t>
    </w:r>
    <w:r w:rsidR="007B631C">
      <w:rPr>
        <w:sz w:val="16"/>
        <w:szCs w:val="16"/>
      </w:rPr>
      <w:t>(04)</w:t>
    </w:r>
    <w:r>
      <w:rPr>
        <w:sz w:val="16"/>
        <w:szCs w:val="16"/>
      </w:rPr>
      <w:t xml:space="preserve"> </w:t>
    </w:r>
    <w:r w:rsidR="005A2A60" w:rsidRPr="00727B8D">
      <w:rPr>
        <w:sz w:val="16"/>
        <w:szCs w:val="16"/>
      </w:rPr>
      <w:t>V</w:t>
    </w:r>
    <w:r w:rsidR="00451966">
      <w:rPr>
        <w:sz w:val="16"/>
        <w:szCs w:val="16"/>
      </w:rPr>
      <w:t>20</w:t>
    </w:r>
    <w:r w:rsidR="00AD137A">
      <w:rPr>
        <w:sz w:val="16"/>
        <w:szCs w:val="16"/>
      </w:rPr>
      <w:t>.0</w:t>
    </w:r>
    <w:r w:rsidR="00451966">
      <w:rPr>
        <w:sz w:val="16"/>
        <w:szCs w:val="16"/>
      </w:rPr>
      <w:t>9</w:t>
    </w:r>
    <w:r w:rsidR="005A2A60">
      <w:rPr>
        <w:sz w:val="16"/>
        <w:szCs w:val="16"/>
      </w:rPr>
      <w:t>.</w:t>
    </w:r>
    <w:r w:rsidR="005A2A60" w:rsidRPr="00727B8D">
      <w:rPr>
        <w:sz w:val="16"/>
        <w:szCs w:val="16"/>
      </w:rPr>
      <w:t>1</w:t>
    </w:r>
    <w:r w:rsidR="00451966">
      <w:rPr>
        <w:sz w:val="16"/>
        <w:szCs w:val="16"/>
      </w:rPr>
      <w:t>9</w:t>
    </w:r>
    <w:r w:rsidR="005A2A60">
      <w:tab/>
    </w:r>
    <w:r w:rsidR="005A2A60">
      <w:tab/>
    </w:r>
    <w:r w:rsidR="005A2A60">
      <w:rPr>
        <w:noProof/>
        <w:lang w:val="en-US" w:eastAsia="en-US"/>
      </w:rPr>
      <w:drawing>
        <wp:inline distT="0" distB="0" distL="0" distR="0" wp14:anchorId="073764B3" wp14:editId="731EE25E">
          <wp:extent cx="1170728" cy="235384"/>
          <wp:effectExtent l="0" t="0" r="0" b="0"/>
          <wp:docPr id="2" name="Picture 2" descr="C:\Documents and Settings\Administrator\Desktop\trefnotrd\tref nord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Documents and Settings\Administrator\Desktop\trefnotrd\tref nord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5987" cy="23644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 %1."/>
      <w:lvlJc w:val="left"/>
      <w:pPr>
        <w:ind w:left="720" w:hanging="360"/>
      </w:pPr>
    </w:lvl>
    <w:lvl w:ilvl="1" w:tplc="00000002">
      <w:start w:val="1"/>
      <w:numFmt w:val="decimal"/>
      <w:lvlText w:val=" 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00000066">
      <w:start w:val="1"/>
      <w:numFmt w:val="bullet"/>
      <w:lvlText w:val="◦"/>
      <w:lvlJc w:val="left"/>
      <w:pPr>
        <w:ind w:left="1440" w:hanging="360"/>
      </w:pPr>
    </w:lvl>
    <w:lvl w:ilvl="2" w:tplc="00000067">
      <w:start w:val="1"/>
      <w:numFmt w:val="bullet"/>
      <w:lvlText w:val="•"/>
      <w:lvlJc w:val="left"/>
      <w:pPr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decimal"/>
      <w:lvlText w:val=" %1."/>
      <w:lvlJc w:val="left"/>
      <w:pPr>
        <w:ind w:left="720" w:hanging="360"/>
      </w:pPr>
    </w:lvl>
    <w:lvl w:ilvl="1" w:tplc="000000CA">
      <w:start w:val="1"/>
      <w:numFmt w:val="decimal"/>
      <w:lvlText w:val=" 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1554A4A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" w15:restartNumberingAfterBreak="0">
    <w:nsid w:val="11AE6D2A"/>
    <w:multiLevelType w:val="hybridMultilevel"/>
    <w:tmpl w:val="1C22B2F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778FF"/>
    <w:multiLevelType w:val="hybridMultilevel"/>
    <w:tmpl w:val="4EFEE8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025F58"/>
    <w:multiLevelType w:val="hybridMultilevel"/>
    <w:tmpl w:val="E5E6605C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7532EB8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8" w15:restartNumberingAfterBreak="0">
    <w:nsid w:val="40776920"/>
    <w:multiLevelType w:val="multilevel"/>
    <w:tmpl w:val="82C407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4BF237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92A185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A80675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6914969"/>
    <w:multiLevelType w:val="hybridMultilevel"/>
    <w:tmpl w:val="04E077FA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EAA7CC5"/>
    <w:multiLevelType w:val="hybridMultilevel"/>
    <w:tmpl w:val="C322A7C2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1C92ECD"/>
    <w:multiLevelType w:val="multilevel"/>
    <w:tmpl w:val="46C09402"/>
    <w:lvl w:ilvl="0">
      <w:start w:val="5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3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840"/>
        </w:tabs>
        <w:ind w:left="840" w:hanging="84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62A05399"/>
    <w:multiLevelType w:val="multilevel"/>
    <w:tmpl w:val="0409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6" w15:restartNumberingAfterBreak="0">
    <w:nsid w:val="6E1B5936"/>
    <w:multiLevelType w:val="hybridMultilevel"/>
    <w:tmpl w:val="0C627D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EBC7048"/>
    <w:multiLevelType w:val="multilevel"/>
    <w:tmpl w:val="754672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0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71EC320E"/>
    <w:multiLevelType w:val="multilevel"/>
    <w:tmpl w:val="084E0D8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7FB316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65247542">
    <w:abstractNumId w:val="0"/>
  </w:num>
  <w:num w:numId="2" w16cid:durableId="1834877871">
    <w:abstractNumId w:val="5"/>
  </w:num>
  <w:num w:numId="3" w16cid:durableId="801727662">
    <w:abstractNumId w:val="11"/>
  </w:num>
  <w:num w:numId="4" w16cid:durableId="1551530645">
    <w:abstractNumId w:val="10"/>
  </w:num>
  <w:num w:numId="5" w16cid:durableId="716125893">
    <w:abstractNumId w:val="19"/>
  </w:num>
  <w:num w:numId="6" w16cid:durableId="21712868">
    <w:abstractNumId w:val="12"/>
  </w:num>
  <w:num w:numId="7" w16cid:durableId="1075972617">
    <w:abstractNumId w:val="6"/>
  </w:num>
  <w:num w:numId="8" w16cid:durableId="1725058581">
    <w:abstractNumId w:val="13"/>
  </w:num>
  <w:num w:numId="9" w16cid:durableId="1466193042">
    <w:abstractNumId w:val="15"/>
  </w:num>
  <w:num w:numId="10" w16cid:durableId="120005140">
    <w:abstractNumId w:val="7"/>
  </w:num>
  <w:num w:numId="11" w16cid:durableId="496582475">
    <w:abstractNumId w:val="9"/>
  </w:num>
  <w:num w:numId="12" w16cid:durableId="728381031">
    <w:abstractNumId w:val="3"/>
  </w:num>
  <w:num w:numId="13" w16cid:durableId="507981523">
    <w:abstractNumId w:val="1"/>
  </w:num>
  <w:num w:numId="14" w16cid:durableId="662972004">
    <w:abstractNumId w:val="2"/>
  </w:num>
  <w:num w:numId="15" w16cid:durableId="355498905">
    <w:abstractNumId w:val="16"/>
  </w:num>
  <w:num w:numId="16" w16cid:durableId="364059445">
    <w:abstractNumId w:val="14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9790527">
    <w:abstractNumId w:val="17"/>
    <w:lvlOverride w:ilvl="0">
      <w:startOverride w:val="5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17724511">
    <w:abstractNumId w:val="8"/>
  </w:num>
  <w:num w:numId="19" w16cid:durableId="522789337">
    <w:abstractNumId w:val="18"/>
  </w:num>
  <w:num w:numId="20" w16cid:durableId="6966637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141"/>
    <w:rsid w:val="00083537"/>
    <w:rsid w:val="000A44FE"/>
    <w:rsid w:val="000B023F"/>
    <w:rsid w:val="001C4F61"/>
    <w:rsid w:val="002E1AAF"/>
    <w:rsid w:val="004123CD"/>
    <w:rsid w:val="00451966"/>
    <w:rsid w:val="004876C7"/>
    <w:rsid w:val="005153E9"/>
    <w:rsid w:val="00554B93"/>
    <w:rsid w:val="0056200F"/>
    <w:rsid w:val="005655A8"/>
    <w:rsid w:val="005A2A60"/>
    <w:rsid w:val="005E02FB"/>
    <w:rsid w:val="00617675"/>
    <w:rsid w:val="00643F91"/>
    <w:rsid w:val="00651354"/>
    <w:rsid w:val="00696423"/>
    <w:rsid w:val="006B6DB5"/>
    <w:rsid w:val="006E39C7"/>
    <w:rsid w:val="00727B8D"/>
    <w:rsid w:val="007B4ABE"/>
    <w:rsid w:val="007B631C"/>
    <w:rsid w:val="008255F6"/>
    <w:rsid w:val="00843AC8"/>
    <w:rsid w:val="0087087E"/>
    <w:rsid w:val="008759C9"/>
    <w:rsid w:val="00955C9A"/>
    <w:rsid w:val="009A169F"/>
    <w:rsid w:val="009D3A89"/>
    <w:rsid w:val="00A8589F"/>
    <w:rsid w:val="00AD137A"/>
    <w:rsid w:val="00B13F7A"/>
    <w:rsid w:val="00B31F4E"/>
    <w:rsid w:val="00B43141"/>
    <w:rsid w:val="00B5014E"/>
    <w:rsid w:val="00B73750"/>
    <w:rsid w:val="00DB06F0"/>
    <w:rsid w:val="00DB69B0"/>
    <w:rsid w:val="00E05903"/>
    <w:rsid w:val="00E071C9"/>
    <w:rsid w:val="00EF1ED1"/>
    <w:rsid w:val="00F05247"/>
    <w:rsid w:val="00F207C9"/>
    <w:rsid w:val="00F31F0B"/>
    <w:rsid w:val="00F44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F8D2DE"/>
  <w15:docId w15:val="{5B70104D-E42F-43A6-B3D2-605DCF1B9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37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314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3141"/>
  </w:style>
  <w:style w:type="paragraph" w:styleId="Footer">
    <w:name w:val="footer"/>
    <w:basedOn w:val="Normal"/>
    <w:link w:val="FooterChar"/>
    <w:uiPriority w:val="99"/>
    <w:unhideWhenUsed/>
    <w:rsid w:val="00B4314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3141"/>
  </w:style>
  <w:style w:type="paragraph" w:styleId="BalloonText">
    <w:name w:val="Balloon Text"/>
    <w:basedOn w:val="Normal"/>
    <w:link w:val="BalloonTextChar"/>
    <w:uiPriority w:val="99"/>
    <w:semiHidden/>
    <w:unhideWhenUsed/>
    <w:rsid w:val="00B43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14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31F0B"/>
    <w:pPr>
      <w:ind w:left="720"/>
      <w:contextualSpacing/>
    </w:pPr>
  </w:style>
  <w:style w:type="paragraph" w:styleId="BodyText">
    <w:name w:val="Body Text"/>
    <w:basedOn w:val="Normal"/>
    <w:link w:val="BodyTextChar"/>
    <w:semiHidden/>
    <w:unhideWhenUsed/>
    <w:rsid w:val="00AD137A"/>
    <w:pPr>
      <w:widowControl/>
      <w:jc w:val="both"/>
    </w:pPr>
    <w:rPr>
      <w:sz w:val="24"/>
      <w:lang w:val="et-EE"/>
    </w:rPr>
  </w:style>
  <w:style w:type="character" w:customStyle="1" w:styleId="BodyTextChar">
    <w:name w:val="Body Text Char"/>
    <w:basedOn w:val="DefaultParagraphFont"/>
    <w:link w:val="BodyText"/>
    <w:semiHidden/>
    <w:rsid w:val="00AD137A"/>
    <w:rPr>
      <w:rFonts w:ascii="Times New Roman" w:eastAsia="Times New Roman" w:hAnsi="Times New Roman" w:cs="Times New Roman"/>
      <w:sz w:val="24"/>
      <w:szCs w:val="20"/>
      <w:lang w:eastAsia="et-EE"/>
    </w:rPr>
  </w:style>
  <w:style w:type="character" w:styleId="FootnoteReference">
    <w:name w:val="footnote reference"/>
    <w:basedOn w:val="DefaultParagraphFont"/>
    <w:semiHidden/>
    <w:rsid w:val="006E39C7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E39C7"/>
    <w:pPr>
      <w:widowControl/>
    </w:pPr>
    <w:rPr>
      <w:lang w:val="fr-FR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6E39C7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Hyperlink">
    <w:name w:val="Hyperlink"/>
    <w:basedOn w:val="DefaultParagraphFont"/>
    <w:uiPriority w:val="99"/>
    <w:unhideWhenUsed/>
    <w:rsid w:val="0061767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59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ger.Voll@transpordiamet.ee" TargetMode="External"/><Relationship Id="rId13" Type="http://schemas.openxmlformats.org/officeDocument/2006/relationships/hyperlink" Target="mailto:Jaak.Kanniste@parnu.ee" TargetMode="External"/><Relationship Id="rId18" Type="http://schemas.openxmlformats.org/officeDocument/2006/relationships/hyperlink" Target="mailto:info@raassillarx.ee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mailto:Ott.Joala@transpordiamet.ee" TargetMode="External"/><Relationship Id="rId17" Type="http://schemas.openxmlformats.org/officeDocument/2006/relationships/hyperlink" Target="mailto:Claid.jezov@viljandi.e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Jaak.Kanniste@parnu.e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tin.hollas@parnu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Jaak.Kanniste@parnu.ee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roger.voll@mnt.ee" TargetMode="External"/><Relationship Id="rId19" Type="http://schemas.openxmlformats.org/officeDocument/2006/relationships/hyperlink" Target="mailto:roger.voll@transpordiamet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ven.savi@mnt.ee" TargetMode="External"/><Relationship Id="rId14" Type="http://schemas.openxmlformats.org/officeDocument/2006/relationships/hyperlink" Target="mailto:Jaak.Kanniste@parnu.ee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7C007-D904-4825-A044-A97A6CDD6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838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Liivi Linder</dc:creator>
  <cp:lastModifiedBy>Mihkel Pill</cp:lastModifiedBy>
  <cp:revision>2</cp:revision>
  <cp:lastPrinted>2012-01-30T09:22:00Z</cp:lastPrinted>
  <dcterms:created xsi:type="dcterms:W3CDTF">2023-05-23T10:53:00Z</dcterms:created>
  <dcterms:modified xsi:type="dcterms:W3CDTF">2023-05-23T10:53:00Z</dcterms:modified>
</cp:coreProperties>
</file>